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84309" w14:textId="0CFA5225" w:rsidR="00280E20" w:rsidRPr="00D9480B" w:rsidRDefault="00A8605D" w:rsidP="00FB4F45">
      <w:pPr>
        <w:pStyle w:val="a8"/>
        <w:rPr>
          <w:b/>
          <w:sz w:val="22"/>
        </w:rPr>
      </w:pPr>
      <w:r>
        <w:rPr>
          <w:b/>
          <w:szCs w:val="24"/>
        </w:rPr>
        <w:t xml:space="preserve">      </w:t>
      </w:r>
      <w:r w:rsidR="00280E20" w:rsidRPr="00D9480B">
        <w:rPr>
          <w:b/>
          <w:szCs w:val="24"/>
        </w:rPr>
        <w:t>ДОГОВОР ПОСТАВКИ №</w:t>
      </w:r>
      <w:r w:rsidR="001A256C" w:rsidRPr="00D9480B">
        <w:rPr>
          <w:b/>
          <w:szCs w:val="24"/>
        </w:rPr>
        <w:t>______</w:t>
      </w:r>
    </w:p>
    <w:p w14:paraId="485054E9" w14:textId="77777777" w:rsidR="00280E20" w:rsidRPr="00D9480B" w:rsidRDefault="00280E20" w:rsidP="00FB4F45">
      <w:pPr>
        <w:ind w:right="864"/>
        <w:jc w:val="both"/>
        <w:rPr>
          <w:sz w:val="22"/>
        </w:rPr>
      </w:pPr>
    </w:p>
    <w:p w14:paraId="4CD641AA" w14:textId="148169CC" w:rsidR="00DA7C13" w:rsidRPr="00D9480B" w:rsidRDefault="00280E20" w:rsidP="00FB4F45">
      <w:pPr>
        <w:ind w:right="2"/>
        <w:jc w:val="both"/>
        <w:rPr>
          <w:sz w:val="22"/>
        </w:rPr>
      </w:pPr>
      <w:r w:rsidRPr="00D9480B">
        <w:rPr>
          <w:sz w:val="22"/>
        </w:rPr>
        <w:t>г. Но</w:t>
      </w:r>
      <w:r w:rsidR="00F6408C" w:rsidRPr="00D9480B">
        <w:rPr>
          <w:sz w:val="22"/>
        </w:rPr>
        <w:t>вокузнецк</w:t>
      </w:r>
      <w:r w:rsidR="00F6408C" w:rsidRPr="00D9480B">
        <w:rPr>
          <w:sz w:val="22"/>
        </w:rPr>
        <w:tab/>
      </w:r>
      <w:r w:rsidR="00F6408C" w:rsidRPr="00D9480B">
        <w:rPr>
          <w:sz w:val="22"/>
        </w:rPr>
        <w:tab/>
      </w:r>
      <w:r w:rsidR="00F6408C" w:rsidRPr="00D9480B">
        <w:rPr>
          <w:sz w:val="22"/>
        </w:rPr>
        <w:tab/>
      </w:r>
      <w:r w:rsidR="00F6408C" w:rsidRPr="00D9480B">
        <w:rPr>
          <w:sz w:val="22"/>
          <w:szCs w:val="22"/>
        </w:rPr>
        <w:tab/>
      </w:r>
      <w:r w:rsidR="00F6408C" w:rsidRPr="00D9480B">
        <w:rPr>
          <w:sz w:val="22"/>
          <w:szCs w:val="22"/>
        </w:rPr>
        <w:tab/>
      </w:r>
      <w:r w:rsidR="005044AD" w:rsidRPr="00D9480B">
        <w:rPr>
          <w:sz w:val="22"/>
          <w:szCs w:val="22"/>
        </w:rPr>
        <w:tab/>
      </w:r>
      <w:r w:rsidR="00D26DAF" w:rsidRPr="00D9480B">
        <w:rPr>
          <w:sz w:val="22"/>
          <w:szCs w:val="22"/>
        </w:rPr>
        <w:t xml:space="preserve">        </w:t>
      </w:r>
      <w:r w:rsidR="0056159B" w:rsidRPr="00D9480B">
        <w:rPr>
          <w:sz w:val="22"/>
          <w:szCs w:val="22"/>
        </w:rPr>
        <w:t xml:space="preserve"> </w:t>
      </w:r>
      <w:r w:rsidR="00D26DAF" w:rsidRPr="00D9480B">
        <w:rPr>
          <w:sz w:val="22"/>
          <w:szCs w:val="22"/>
        </w:rPr>
        <w:t xml:space="preserve">     </w:t>
      </w:r>
      <w:r w:rsidR="005044AD" w:rsidRPr="00D9480B">
        <w:rPr>
          <w:sz w:val="22"/>
          <w:szCs w:val="22"/>
        </w:rPr>
        <w:tab/>
      </w:r>
      <w:r w:rsidR="00D51180" w:rsidRPr="00D9480B">
        <w:rPr>
          <w:sz w:val="22"/>
          <w:szCs w:val="22"/>
        </w:rPr>
        <w:t xml:space="preserve">           </w:t>
      </w:r>
      <w:r w:rsidR="002852A6" w:rsidRPr="00D9480B">
        <w:rPr>
          <w:sz w:val="22"/>
          <w:szCs w:val="22"/>
        </w:rPr>
        <w:t xml:space="preserve">     </w:t>
      </w:r>
      <w:proofErr w:type="gramStart"/>
      <w:r w:rsidR="002852A6" w:rsidRPr="00D9480B">
        <w:rPr>
          <w:sz w:val="22"/>
          <w:szCs w:val="22"/>
        </w:rPr>
        <w:t xml:space="preserve">   </w:t>
      </w:r>
      <w:r w:rsidR="00A1485D" w:rsidRPr="00D9480B">
        <w:rPr>
          <w:sz w:val="22"/>
          <w:szCs w:val="22"/>
        </w:rPr>
        <w:t>«</w:t>
      </w:r>
      <w:proofErr w:type="gramEnd"/>
      <w:r w:rsidR="00B651BC" w:rsidRPr="00D9480B">
        <w:rPr>
          <w:sz w:val="22"/>
          <w:szCs w:val="22"/>
        </w:rPr>
        <w:t>____</w:t>
      </w:r>
      <w:r w:rsidR="00A1485D" w:rsidRPr="00D9480B">
        <w:rPr>
          <w:sz w:val="22"/>
          <w:szCs w:val="22"/>
        </w:rPr>
        <w:t>»</w:t>
      </w:r>
      <w:r w:rsidR="005044AD" w:rsidRPr="00D9480B">
        <w:rPr>
          <w:sz w:val="22"/>
          <w:szCs w:val="22"/>
        </w:rPr>
        <w:t xml:space="preserve"> </w:t>
      </w:r>
      <w:r w:rsidR="00B651BC" w:rsidRPr="00D9480B">
        <w:rPr>
          <w:sz w:val="22"/>
          <w:szCs w:val="22"/>
        </w:rPr>
        <w:t>_______</w:t>
      </w:r>
      <w:r w:rsidR="00C76859" w:rsidRPr="00D9480B">
        <w:rPr>
          <w:sz w:val="22"/>
          <w:szCs w:val="22"/>
        </w:rPr>
        <w:t>__</w:t>
      </w:r>
      <w:r w:rsidR="00D51180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20</w:t>
      </w:r>
      <w:r w:rsidR="00102365" w:rsidRPr="00D9480B">
        <w:rPr>
          <w:sz w:val="22"/>
          <w:szCs w:val="22"/>
        </w:rPr>
        <w:t>2</w:t>
      </w:r>
      <w:r w:rsidR="0056442F">
        <w:rPr>
          <w:sz w:val="22"/>
          <w:szCs w:val="22"/>
        </w:rPr>
        <w:t>5</w:t>
      </w:r>
      <w:r w:rsidR="00337692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г</w:t>
      </w:r>
      <w:r w:rsidRPr="00D9480B">
        <w:rPr>
          <w:sz w:val="22"/>
        </w:rPr>
        <w:t xml:space="preserve">. </w:t>
      </w:r>
    </w:p>
    <w:p w14:paraId="52A1FA7D" w14:textId="2F6733DD" w:rsidR="00F44B58" w:rsidRPr="00D9480B" w:rsidRDefault="00F44B58" w:rsidP="00FB4F45">
      <w:pPr>
        <w:ind w:right="2" w:firstLine="567"/>
        <w:jc w:val="both"/>
        <w:rPr>
          <w:sz w:val="22"/>
          <w:szCs w:val="22"/>
        </w:rPr>
      </w:pPr>
    </w:p>
    <w:p w14:paraId="5C6CEB24" w14:textId="60CF0A0F" w:rsidR="00337692" w:rsidRPr="00B41695" w:rsidRDefault="0039576D" w:rsidP="00AB4442">
      <w:pPr>
        <w:autoSpaceDE w:val="0"/>
        <w:ind w:firstLine="539"/>
        <w:jc w:val="both"/>
        <w:rPr>
          <w:sz w:val="22"/>
          <w:szCs w:val="22"/>
        </w:rPr>
      </w:pPr>
      <w:r w:rsidRPr="00D9480B">
        <w:rPr>
          <w:b/>
          <w:color w:val="000000"/>
          <w:sz w:val="22"/>
          <w:szCs w:val="22"/>
        </w:rPr>
        <w:t xml:space="preserve">    </w:t>
      </w:r>
      <w:r w:rsidR="00AB4442" w:rsidRPr="00AB4442">
        <w:rPr>
          <w:b/>
          <w:sz w:val="22"/>
          <w:szCs w:val="22"/>
        </w:rPr>
        <w:t>Общество с ограниченной ответственностью</w:t>
      </w:r>
      <w:r w:rsidR="00AB4442">
        <w:rPr>
          <w:b/>
          <w:sz w:val="22"/>
          <w:szCs w:val="22"/>
        </w:rPr>
        <w:t xml:space="preserve"> </w:t>
      </w:r>
      <w:r w:rsidR="00B46F1D">
        <w:rPr>
          <w:b/>
          <w:sz w:val="22"/>
          <w:szCs w:val="22"/>
        </w:rPr>
        <w:t>……</w:t>
      </w:r>
      <w:r w:rsidR="00B41695" w:rsidRPr="00B41695">
        <w:rPr>
          <w:b/>
          <w:sz w:val="22"/>
          <w:szCs w:val="22"/>
        </w:rPr>
        <w:t xml:space="preserve"> (</w:t>
      </w:r>
      <w:r w:rsidR="00AB4442" w:rsidRPr="00AB4442">
        <w:rPr>
          <w:b/>
          <w:sz w:val="22"/>
          <w:szCs w:val="22"/>
        </w:rPr>
        <w:t xml:space="preserve">ООО </w:t>
      </w:r>
      <w:proofErr w:type="gramStart"/>
      <w:r w:rsidR="00AB4442" w:rsidRPr="00AB4442">
        <w:rPr>
          <w:b/>
          <w:sz w:val="22"/>
          <w:szCs w:val="22"/>
        </w:rPr>
        <w:t>«</w:t>
      </w:r>
      <w:r w:rsidR="00B46F1D">
        <w:rPr>
          <w:b/>
          <w:sz w:val="22"/>
          <w:szCs w:val="22"/>
        </w:rPr>
        <w:t>….</w:t>
      </w:r>
      <w:proofErr w:type="gramEnd"/>
      <w:r w:rsidR="00B46F1D">
        <w:rPr>
          <w:b/>
          <w:sz w:val="22"/>
          <w:szCs w:val="22"/>
        </w:rPr>
        <w:t>.</w:t>
      </w:r>
      <w:r w:rsidR="00AB4442" w:rsidRPr="00AB4442">
        <w:rPr>
          <w:b/>
          <w:sz w:val="22"/>
          <w:szCs w:val="22"/>
        </w:rPr>
        <w:t>»</w:t>
      </w:r>
      <w:r w:rsidR="00B41695" w:rsidRPr="00B41695">
        <w:rPr>
          <w:b/>
          <w:sz w:val="22"/>
          <w:szCs w:val="22"/>
        </w:rPr>
        <w:t>)</w:t>
      </w:r>
      <w:r w:rsidR="001F6B80" w:rsidRPr="00B41695">
        <w:rPr>
          <w:color w:val="000000"/>
          <w:sz w:val="22"/>
          <w:szCs w:val="22"/>
        </w:rPr>
        <w:t>, именуемое</w:t>
      </w:r>
      <w:r w:rsidR="001F6B80" w:rsidRPr="00B41695">
        <w:rPr>
          <w:sz w:val="22"/>
          <w:szCs w:val="22"/>
        </w:rPr>
        <w:t xml:space="preserve"> в дальнейшем «</w:t>
      </w:r>
      <w:r w:rsidR="001F6B80" w:rsidRPr="00B41695">
        <w:rPr>
          <w:b/>
          <w:sz w:val="22"/>
          <w:szCs w:val="22"/>
        </w:rPr>
        <w:t>Поставщик</w:t>
      </w:r>
      <w:r w:rsidR="0016583B">
        <w:rPr>
          <w:sz w:val="22"/>
          <w:szCs w:val="22"/>
        </w:rPr>
        <w:t>», в лице</w:t>
      </w:r>
      <w:r w:rsidR="001F6B80" w:rsidRPr="00B41695">
        <w:rPr>
          <w:sz w:val="22"/>
          <w:szCs w:val="22"/>
        </w:rPr>
        <w:t xml:space="preserve"> </w:t>
      </w:r>
      <w:r w:rsidR="00B46F1D">
        <w:rPr>
          <w:sz w:val="22"/>
          <w:szCs w:val="22"/>
          <w:lang w:eastAsia="ru-RU"/>
        </w:rPr>
        <w:t>……………….</w:t>
      </w:r>
      <w:r w:rsidR="00B21C5A" w:rsidRPr="00B41695">
        <w:rPr>
          <w:sz w:val="22"/>
          <w:szCs w:val="22"/>
        </w:rPr>
        <w:t>,</w:t>
      </w:r>
      <w:r w:rsidR="001F6B80" w:rsidRPr="00B41695">
        <w:rPr>
          <w:sz w:val="22"/>
          <w:szCs w:val="22"/>
        </w:rPr>
        <w:t xml:space="preserve"> с одной стороны, и </w:t>
      </w:r>
    </w:p>
    <w:p w14:paraId="1D767F81" w14:textId="1BAE7297" w:rsidR="00C13AF2" w:rsidRPr="00B41695" w:rsidRDefault="00B41695" w:rsidP="00497FC1">
      <w:pPr>
        <w:autoSpaceDE w:val="0"/>
        <w:ind w:firstLine="539"/>
        <w:jc w:val="both"/>
        <w:rPr>
          <w:sz w:val="22"/>
          <w:szCs w:val="22"/>
        </w:rPr>
      </w:pPr>
      <w:r w:rsidRPr="00B41695">
        <w:rPr>
          <w:b/>
          <w:bCs/>
          <w:sz w:val="22"/>
          <w:szCs w:val="22"/>
        </w:rPr>
        <w:t xml:space="preserve">Акционерное Общество «НефтеХимСервис» (АО «НХС»), </w:t>
      </w:r>
      <w:r w:rsidRPr="00B41695">
        <w:rPr>
          <w:bCs/>
          <w:sz w:val="22"/>
          <w:szCs w:val="22"/>
        </w:rPr>
        <w:t xml:space="preserve">именуемое в дальнейшем «Покупатель», </w:t>
      </w:r>
      <w:r>
        <w:rPr>
          <w:sz w:val="22"/>
          <w:szCs w:val="22"/>
        </w:rPr>
        <w:t>в лице временно исполняющего</w:t>
      </w:r>
      <w:r w:rsidRPr="00B41695">
        <w:rPr>
          <w:sz w:val="22"/>
          <w:szCs w:val="22"/>
        </w:rPr>
        <w:t xml:space="preserve"> обязанности генерального директора </w:t>
      </w:r>
      <w:proofErr w:type="spellStart"/>
      <w:r w:rsidRPr="00B41695">
        <w:rPr>
          <w:sz w:val="22"/>
          <w:szCs w:val="22"/>
        </w:rPr>
        <w:t>Переходовой</w:t>
      </w:r>
      <w:proofErr w:type="spellEnd"/>
      <w:r w:rsidRPr="00B41695">
        <w:rPr>
          <w:sz w:val="22"/>
          <w:szCs w:val="22"/>
        </w:rPr>
        <w:t xml:space="preserve"> Ана</w:t>
      </w:r>
      <w:r>
        <w:rPr>
          <w:sz w:val="22"/>
          <w:szCs w:val="22"/>
        </w:rPr>
        <w:t>стасии Владимировны, действующего</w:t>
      </w:r>
      <w:r w:rsidRPr="00B41695">
        <w:rPr>
          <w:sz w:val="22"/>
          <w:szCs w:val="22"/>
        </w:rPr>
        <w:t xml:space="preserve"> на основании Устава</w:t>
      </w:r>
      <w:r w:rsidR="00B21C5A" w:rsidRPr="00B41695">
        <w:rPr>
          <w:sz w:val="22"/>
          <w:szCs w:val="22"/>
        </w:rPr>
        <w:t>,</w:t>
      </w:r>
      <w:r w:rsidR="001F6B80" w:rsidRPr="00B41695">
        <w:rPr>
          <w:sz w:val="22"/>
          <w:szCs w:val="22"/>
        </w:rPr>
        <w:t xml:space="preserve"> с другой стороны, </w:t>
      </w:r>
    </w:p>
    <w:p w14:paraId="56D29CEA" w14:textId="3E6E0304" w:rsidR="00497FC1" w:rsidRPr="00B41695" w:rsidRDefault="001F6B80" w:rsidP="00497FC1">
      <w:pPr>
        <w:autoSpaceDE w:val="0"/>
        <w:ind w:firstLine="539"/>
        <w:jc w:val="both"/>
        <w:rPr>
          <w:sz w:val="22"/>
          <w:szCs w:val="22"/>
        </w:rPr>
      </w:pPr>
      <w:r w:rsidRPr="00B41695">
        <w:rPr>
          <w:sz w:val="22"/>
          <w:szCs w:val="22"/>
        </w:rPr>
        <w:t xml:space="preserve">при совместном упоминании именуемые «Стороны», </w:t>
      </w:r>
      <w:r w:rsidR="00F061F2" w:rsidRPr="00B41695">
        <w:rPr>
          <w:sz w:val="22"/>
          <w:szCs w:val="22"/>
          <w:lang w:eastAsia="ru-RU"/>
        </w:rPr>
        <w:t>заключили</w:t>
      </w:r>
      <w:r w:rsidR="00497FC1" w:rsidRPr="00B41695">
        <w:rPr>
          <w:sz w:val="22"/>
          <w:szCs w:val="22"/>
        </w:rPr>
        <w:t xml:space="preserve"> нас</w:t>
      </w:r>
      <w:r w:rsidR="00B21C5A" w:rsidRPr="00B41695">
        <w:rPr>
          <w:sz w:val="22"/>
          <w:szCs w:val="22"/>
        </w:rPr>
        <w:t>тоящий Д</w:t>
      </w:r>
      <w:r w:rsidR="00497FC1" w:rsidRPr="00B41695">
        <w:rPr>
          <w:sz w:val="22"/>
          <w:szCs w:val="22"/>
        </w:rPr>
        <w:t>оговор о нижеследующем:</w:t>
      </w:r>
    </w:p>
    <w:p w14:paraId="71969939" w14:textId="77777777" w:rsidR="00881DFA" w:rsidRPr="00D9480B" w:rsidRDefault="00881DFA" w:rsidP="00FB4F45">
      <w:pPr>
        <w:jc w:val="both"/>
        <w:rPr>
          <w:sz w:val="16"/>
          <w:szCs w:val="16"/>
        </w:rPr>
      </w:pPr>
    </w:p>
    <w:p w14:paraId="24C2D15B" w14:textId="36B90747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color w:val="000000"/>
          <w:sz w:val="22"/>
          <w:szCs w:val="22"/>
        </w:rPr>
      </w:pPr>
      <w:r w:rsidRPr="00D9480B">
        <w:rPr>
          <w:b/>
          <w:color w:val="000000"/>
          <w:sz w:val="22"/>
          <w:szCs w:val="22"/>
        </w:rPr>
        <w:t>Предмет договора</w:t>
      </w:r>
      <w:r w:rsidR="008C45ED" w:rsidRPr="00D9480B">
        <w:rPr>
          <w:b/>
          <w:color w:val="000000"/>
          <w:sz w:val="22"/>
          <w:szCs w:val="22"/>
        </w:rPr>
        <w:br/>
      </w:r>
    </w:p>
    <w:p w14:paraId="60E65750" w14:textId="3C111BD6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i/>
          <w:sz w:val="22"/>
          <w:szCs w:val="22"/>
        </w:rPr>
      </w:pPr>
      <w:r w:rsidRPr="00D9480B">
        <w:rPr>
          <w:sz w:val="22"/>
          <w:szCs w:val="22"/>
        </w:rPr>
        <w:t>Поставщик обязуется поставить, а Покупатель принять и оплатить именуемый в дальнейшем «</w:t>
      </w:r>
      <w:r w:rsidR="00C01586" w:rsidRPr="00D9480B">
        <w:rPr>
          <w:sz w:val="22"/>
          <w:szCs w:val="22"/>
        </w:rPr>
        <w:t>Товар</w:t>
      </w:r>
      <w:r w:rsidR="00497FC1" w:rsidRPr="00D9480B">
        <w:rPr>
          <w:sz w:val="22"/>
          <w:szCs w:val="22"/>
        </w:rPr>
        <w:t>»,</w:t>
      </w:r>
      <w:r w:rsidRPr="00D9480B">
        <w:rPr>
          <w:sz w:val="22"/>
          <w:szCs w:val="22"/>
        </w:rPr>
        <w:t xml:space="preserve"> обусловленный в соответствующей спецификации к настоящему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>оговору.</w:t>
      </w:r>
    </w:p>
    <w:p w14:paraId="7FB08E4C" w14:textId="6C3D3E66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Наименование, ассортимент, количество,</w:t>
      </w:r>
      <w:r w:rsidR="00B3793D" w:rsidRPr="00D9480B">
        <w:rPr>
          <w:sz w:val="22"/>
          <w:szCs w:val="22"/>
        </w:rPr>
        <w:t xml:space="preserve"> качественные показатели, </w:t>
      </w:r>
      <w:r w:rsidRPr="00D9480B">
        <w:rPr>
          <w:sz w:val="22"/>
          <w:szCs w:val="22"/>
        </w:rPr>
        <w:t>цена, порядок оплаты</w:t>
      </w:r>
      <w:r w:rsidR="009537DF" w:rsidRPr="00D9480B">
        <w:rPr>
          <w:sz w:val="22"/>
          <w:szCs w:val="22"/>
        </w:rPr>
        <w:t xml:space="preserve">, </w:t>
      </w:r>
      <w:r w:rsidR="00A30500" w:rsidRPr="00D9480B">
        <w:rPr>
          <w:sz w:val="22"/>
          <w:szCs w:val="22"/>
        </w:rPr>
        <w:t xml:space="preserve">условия </w:t>
      </w:r>
      <w:r w:rsidR="008F363D" w:rsidRPr="00D9480B">
        <w:rPr>
          <w:sz w:val="22"/>
          <w:szCs w:val="22"/>
        </w:rPr>
        <w:t>транспортировки</w:t>
      </w:r>
      <w:r w:rsidRPr="00D9480B">
        <w:rPr>
          <w:sz w:val="22"/>
          <w:szCs w:val="22"/>
        </w:rPr>
        <w:t xml:space="preserve"> и иные характеристики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, определяются в спецификациях к настоящему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 xml:space="preserve">оговору, которые оформляются Сторонами на каждую поставку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и после подписания становятся неотъемлемой частью </w:t>
      </w:r>
      <w:r w:rsidR="00C3131B" w:rsidRPr="00D9480B">
        <w:rPr>
          <w:sz w:val="22"/>
          <w:szCs w:val="22"/>
        </w:rPr>
        <w:t xml:space="preserve">настоящего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>оговора.</w:t>
      </w:r>
    </w:p>
    <w:p w14:paraId="334FEB94" w14:textId="106F143C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Стоимость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включает в себя: цену </w:t>
      </w:r>
      <w:r w:rsidR="00C01586" w:rsidRPr="00D9480B">
        <w:rPr>
          <w:sz w:val="22"/>
          <w:szCs w:val="22"/>
        </w:rPr>
        <w:t>Товара</w:t>
      </w:r>
      <w:r w:rsidR="009537DF" w:rsidRPr="00D9480B">
        <w:rPr>
          <w:sz w:val="22"/>
          <w:szCs w:val="22"/>
        </w:rPr>
        <w:t>, стоимость транспортировки</w:t>
      </w:r>
      <w:r w:rsidR="00881DFA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, стоимость упаковки и невозвратной тары, маркировки, расходы на оформление необходимых документов, разрешений и </w:t>
      </w:r>
      <w:r w:rsidR="00DC0067" w:rsidRPr="00D9480B">
        <w:rPr>
          <w:sz w:val="22"/>
          <w:szCs w:val="22"/>
        </w:rPr>
        <w:t>все иные расходы Поставщика,</w:t>
      </w:r>
      <w:r w:rsidRPr="00D9480B">
        <w:rPr>
          <w:sz w:val="22"/>
          <w:szCs w:val="22"/>
        </w:rPr>
        <w:t xml:space="preserve"> связанные с поставкой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>.</w:t>
      </w:r>
    </w:p>
    <w:p w14:paraId="1C0D4AE2" w14:textId="77777777" w:rsidR="001467B0" w:rsidRPr="00D9480B" w:rsidRDefault="001467B0" w:rsidP="00C251EA">
      <w:pPr>
        <w:numPr>
          <w:ilvl w:val="1"/>
          <w:numId w:val="3"/>
        </w:numPr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Общая цена Договора определяется совокупностью согласованных Сторонами спецификаций, являющихся неотъемлемой частью настоящего Договора.</w:t>
      </w:r>
    </w:p>
    <w:p w14:paraId="44FE89D5" w14:textId="77777777" w:rsidR="000E3D32" w:rsidRPr="00D9480B" w:rsidRDefault="000E3D32" w:rsidP="00FB4F45">
      <w:pPr>
        <w:suppressAutoHyphens w:val="0"/>
        <w:jc w:val="both"/>
        <w:rPr>
          <w:sz w:val="22"/>
          <w:szCs w:val="22"/>
        </w:rPr>
      </w:pPr>
    </w:p>
    <w:p w14:paraId="73FA8006" w14:textId="3300280F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Сроки поставки</w:t>
      </w:r>
      <w:r w:rsidR="002852A6" w:rsidRPr="00D9480B">
        <w:rPr>
          <w:b/>
          <w:sz w:val="22"/>
          <w:szCs w:val="22"/>
        </w:rPr>
        <w:t xml:space="preserve"> и условия оплаты</w:t>
      </w:r>
      <w:r w:rsidRPr="00D9480B">
        <w:rPr>
          <w:b/>
          <w:sz w:val="22"/>
          <w:szCs w:val="22"/>
        </w:rPr>
        <w:t xml:space="preserve"> </w:t>
      </w:r>
      <w:r w:rsidR="00C01586" w:rsidRPr="00D9480B">
        <w:rPr>
          <w:b/>
          <w:sz w:val="22"/>
          <w:szCs w:val="22"/>
        </w:rPr>
        <w:t>Товара</w:t>
      </w:r>
    </w:p>
    <w:p w14:paraId="37DB5446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6C0E699A" w14:textId="6BA90812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2.1</w:t>
      </w:r>
      <w:r w:rsidRPr="00D9480B">
        <w:rPr>
          <w:sz w:val="22"/>
          <w:szCs w:val="22"/>
        </w:rPr>
        <w:t xml:space="preserve"> Срок поставки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определяется </w:t>
      </w:r>
      <w:r w:rsidR="000427B3" w:rsidRPr="00D9480B">
        <w:rPr>
          <w:sz w:val="22"/>
          <w:szCs w:val="22"/>
        </w:rPr>
        <w:t>С</w:t>
      </w:r>
      <w:r w:rsidR="001B374D" w:rsidRPr="00D9480B">
        <w:rPr>
          <w:sz w:val="22"/>
          <w:szCs w:val="22"/>
        </w:rPr>
        <w:t>торонами в спецификациях к настоящему</w:t>
      </w:r>
      <w:r w:rsidRPr="00D9480B">
        <w:rPr>
          <w:sz w:val="22"/>
          <w:szCs w:val="22"/>
        </w:rPr>
        <w:t xml:space="preserve"> </w:t>
      </w:r>
      <w:r w:rsidR="00B21C5A" w:rsidRPr="00D9480B">
        <w:rPr>
          <w:sz w:val="22"/>
          <w:szCs w:val="22"/>
        </w:rPr>
        <w:t>Д</w:t>
      </w:r>
      <w:r w:rsidR="001B374D" w:rsidRPr="00D9480B">
        <w:rPr>
          <w:sz w:val="22"/>
          <w:szCs w:val="22"/>
        </w:rPr>
        <w:t>оговору</w:t>
      </w:r>
      <w:r w:rsidRPr="00D9480B">
        <w:rPr>
          <w:sz w:val="22"/>
          <w:szCs w:val="22"/>
        </w:rPr>
        <w:t>.</w:t>
      </w:r>
    </w:p>
    <w:p w14:paraId="7FF629DC" w14:textId="1A171A4B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2.2</w:t>
      </w:r>
      <w:r w:rsidRPr="00D9480B">
        <w:rPr>
          <w:sz w:val="22"/>
          <w:szCs w:val="22"/>
        </w:rPr>
        <w:t xml:space="preserve"> Поставка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осуществляется Поставщиком в место, указанное Покупателем в соответствующей спецификации. </w:t>
      </w:r>
    </w:p>
    <w:p w14:paraId="110048CD" w14:textId="6E602F80" w:rsidR="00ED46B8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2.3</w:t>
      </w:r>
      <w:r w:rsidRPr="00D9480B">
        <w:rPr>
          <w:sz w:val="22"/>
          <w:szCs w:val="22"/>
        </w:rPr>
        <w:t xml:space="preserve"> Датой поставки</w:t>
      </w:r>
      <w:r w:rsidR="008246BF" w:rsidRPr="00D9480B">
        <w:rPr>
          <w:sz w:val="22"/>
          <w:szCs w:val="22"/>
        </w:rPr>
        <w:t>, датой перехода риска случайной гибели или порчи Товара</w:t>
      </w:r>
      <w:r w:rsidRPr="00D9480B">
        <w:rPr>
          <w:sz w:val="22"/>
          <w:szCs w:val="22"/>
        </w:rPr>
        <w:t xml:space="preserve"> является дата отметки Покупателя в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но-сопроводительных документах по транспортировке. </w:t>
      </w:r>
      <w:r w:rsidR="0069737D" w:rsidRPr="00D9480B">
        <w:rPr>
          <w:sz w:val="22"/>
          <w:szCs w:val="22"/>
        </w:rPr>
        <w:t xml:space="preserve">Перед подписанием Товарно-сопроводительных документов Покупатель </w:t>
      </w:r>
      <w:r w:rsidR="005B3B45" w:rsidRPr="00D9480B">
        <w:rPr>
          <w:sz w:val="22"/>
          <w:szCs w:val="22"/>
        </w:rPr>
        <w:t>проверяет только кол</w:t>
      </w:r>
      <w:r w:rsidR="00815A8D" w:rsidRPr="00D9480B">
        <w:rPr>
          <w:sz w:val="22"/>
          <w:szCs w:val="22"/>
        </w:rPr>
        <w:t>ичество мест</w:t>
      </w:r>
      <w:r w:rsidR="0069737D" w:rsidRPr="00D9480B">
        <w:rPr>
          <w:sz w:val="22"/>
          <w:szCs w:val="22"/>
        </w:rPr>
        <w:t xml:space="preserve"> и осуществляет визуальный осмотр тары</w:t>
      </w:r>
      <w:r w:rsidR="00815A8D" w:rsidRPr="00D9480B">
        <w:rPr>
          <w:sz w:val="22"/>
          <w:szCs w:val="22"/>
        </w:rPr>
        <w:t>,</w:t>
      </w:r>
      <w:r w:rsidR="00E8185A" w:rsidRPr="00D9480B">
        <w:rPr>
          <w:sz w:val="22"/>
          <w:szCs w:val="22"/>
        </w:rPr>
        <w:t xml:space="preserve"> упаковки</w:t>
      </w:r>
      <w:r w:rsidR="0069737D" w:rsidRPr="00D9480B">
        <w:rPr>
          <w:sz w:val="22"/>
          <w:szCs w:val="22"/>
        </w:rPr>
        <w:t xml:space="preserve"> на наличие видимых повреждений. </w:t>
      </w:r>
      <w:r w:rsidR="005B3B45" w:rsidRPr="00D9480B">
        <w:rPr>
          <w:sz w:val="22"/>
          <w:szCs w:val="22"/>
        </w:rPr>
        <w:t>При выявлении расхождения количества поставленных мест с данными указанными в Товарно-сопроводительных документах либо наличии видимых повреждений тары Покупателем делается соответствующая отметка в Товарно-сопроводительных документах</w:t>
      </w:r>
      <w:r w:rsidR="00B46831" w:rsidRPr="00D9480B">
        <w:rPr>
          <w:sz w:val="22"/>
          <w:szCs w:val="22"/>
        </w:rPr>
        <w:t xml:space="preserve"> </w:t>
      </w:r>
      <w:r w:rsidR="00507E7F" w:rsidRPr="00D9480B">
        <w:rPr>
          <w:sz w:val="22"/>
          <w:szCs w:val="22"/>
        </w:rPr>
        <w:t xml:space="preserve">по транспортировке </w:t>
      </w:r>
      <w:r w:rsidR="00B46831" w:rsidRPr="00D9480B">
        <w:rPr>
          <w:sz w:val="22"/>
          <w:szCs w:val="22"/>
        </w:rPr>
        <w:t>и уведомляется Поставщик</w:t>
      </w:r>
      <w:r w:rsidR="005B3B45" w:rsidRPr="00D9480B">
        <w:rPr>
          <w:sz w:val="22"/>
          <w:szCs w:val="22"/>
        </w:rPr>
        <w:t xml:space="preserve">. </w:t>
      </w:r>
    </w:p>
    <w:p w14:paraId="21B0D2F0" w14:textId="4BBE5592" w:rsidR="001467B0" w:rsidRPr="00D9480B" w:rsidRDefault="008246BF" w:rsidP="00ED46B8">
      <w:pPr>
        <w:suppressAutoHyphens w:val="0"/>
        <w:ind w:firstLine="72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атой перехода права собственности является дата подписания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>ной накладной (форма ТОРГ-12) или универсального передаточ</w:t>
      </w:r>
      <w:r w:rsidR="00ED46B8" w:rsidRPr="00D9480B">
        <w:rPr>
          <w:sz w:val="22"/>
          <w:szCs w:val="22"/>
        </w:rPr>
        <w:t>ного документа (УПД) оформленного</w:t>
      </w:r>
      <w:r w:rsidR="001467B0" w:rsidRPr="00D9480B">
        <w:rPr>
          <w:sz w:val="22"/>
          <w:szCs w:val="22"/>
        </w:rPr>
        <w:t xml:space="preserve"> в соответствии с постановлением Правительства Российской Федерации № 1137 от 26.12.2011.</w:t>
      </w:r>
      <w:r w:rsidR="00ED46B8" w:rsidRPr="00D9480B">
        <w:rPr>
          <w:sz w:val="22"/>
          <w:szCs w:val="22"/>
        </w:rPr>
        <w:t xml:space="preserve"> по результатам приемки про</w:t>
      </w:r>
      <w:r w:rsidR="009867AA">
        <w:rPr>
          <w:sz w:val="22"/>
          <w:szCs w:val="22"/>
        </w:rPr>
        <w:t xml:space="preserve">веденной Покупателем в течение </w:t>
      </w:r>
      <w:r w:rsidR="004A77BA">
        <w:rPr>
          <w:sz w:val="22"/>
          <w:szCs w:val="22"/>
        </w:rPr>
        <w:t>5 рабочих</w:t>
      </w:r>
      <w:r w:rsidR="00ED46B8" w:rsidRPr="00D9480B">
        <w:rPr>
          <w:sz w:val="22"/>
          <w:szCs w:val="22"/>
        </w:rPr>
        <w:t xml:space="preserve"> дней с Даты поставки Товара в порядке, установленном п. 4 настоящего Договора. </w:t>
      </w:r>
    </w:p>
    <w:p w14:paraId="1798F7F6" w14:textId="471BF419" w:rsidR="001467B0" w:rsidRPr="00D9480B" w:rsidRDefault="0056159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2.4</w:t>
      </w:r>
      <w:r w:rsidRPr="00D9480B">
        <w:rPr>
          <w:sz w:val="22"/>
          <w:szCs w:val="22"/>
        </w:rPr>
        <w:t xml:space="preserve"> Изменение</w:t>
      </w:r>
      <w:r w:rsidR="001467B0" w:rsidRPr="00D9480B">
        <w:rPr>
          <w:sz w:val="22"/>
          <w:szCs w:val="22"/>
        </w:rPr>
        <w:t xml:space="preserve"> сроков поставки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возможно только по письменному согласованию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</w:t>
      </w:r>
      <w:r w:rsidR="00B21C5A" w:rsidRPr="00D9480B">
        <w:rPr>
          <w:sz w:val="22"/>
          <w:szCs w:val="22"/>
        </w:rPr>
        <w:t>.</w:t>
      </w:r>
    </w:p>
    <w:p w14:paraId="626D69BD" w14:textId="78B079DF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2.5</w:t>
      </w:r>
      <w:r w:rsidRPr="00D9480B">
        <w:rPr>
          <w:sz w:val="22"/>
          <w:szCs w:val="22"/>
        </w:rPr>
        <w:t xml:space="preserve"> Отгрузка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производится по ценам, действующим на </w:t>
      </w:r>
      <w:r w:rsidR="006953C2" w:rsidRPr="00D9480B">
        <w:rPr>
          <w:sz w:val="22"/>
          <w:szCs w:val="22"/>
        </w:rPr>
        <w:t>дату</w:t>
      </w:r>
      <w:r w:rsidRPr="00D9480B">
        <w:rPr>
          <w:sz w:val="22"/>
          <w:szCs w:val="22"/>
        </w:rPr>
        <w:t xml:space="preserve"> согла</w:t>
      </w:r>
      <w:r w:rsidR="000C00E5" w:rsidRPr="00D9480B">
        <w:rPr>
          <w:sz w:val="22"/>
          <w:szCs w:val="22"/>
        </w:rPr>
        <w:t>сования Сторонами спецификации з</w:t>
      </w:r>
      <w:r w:rsidRPr="00D9480B">
        <w:rPr>
          <w:sz w:val="22"/>
          <w:szCs w:val="22"/>
        </w:rPr>
        <w:t xml:space="preserve">а каждую </w:t>
      </w:r>
      <w:r w:rsidR="000C00E5" w:rsidRPr="00D9480B">
        <w:rPr>
          <w:sz w:val="22"/>
          <w:szCs w:val="22"/>
        </w:rPr>
        <w:t>единицу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. </w:t>
      </w:r>
    </w:p>
    <w:p w14:paraId="1A7E5B8B" w14:textId="362F65B9" w:rsidR="001467B0" w:rsidRPr="00D9480B" w:rsidRDefault="0056159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2.6</w:t>
      </w:r>
      <w:r w:rsidRPr="00D9480B">
        <w:rPr>
          <w:sz w:val="22"/>
          <w:szCs w:val="22"/>
        </w:rPr>
        <w:t xml:space="preserve"> Обязательства</w:t>
      </w:r>
      <w:r w:rsidR="001467B0" w:rsidRPr="00D9480B">
        <w:rPr>
          <w:sz w:val="22"/>
          <w:szCs w:val="22"/>
        </w:rPr>
        <w:t xml:space="preserve"> Покупателя по оплате считаются исполненными с даты списания </w:t>
      </w:r>
      <w:r w:rsidR="007536AC" w:rsidRPr="00D9480B">
        <w:rPr>
          <w:sz w:val="22"/>
          <w:szCs w:val="22"/>
        </w:rPr>
        <w:t>денежных средств</w:t>
      </w:r>
      <w:r w:rsidR="001467B0" w:rsidRPr="00D9480B">
        <w:rPr>
          <w:sz w:val="22"/>
          <w:szCs w:val="22"/>
        </w:rPr>
        <w:t xml:space="preserve"> с расчетного счета Покупателя. Обязательства Поставщика по поставке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считают</w:t>
      </w:r>
      <w:r w:rsidR="00D70FBB" w:rsidRPr="00D9480B">
        <w:rPr>
          <w:sz w:val="22"/>
          <w:szCs w:val="22"/>
        </w:rPr>
        <w:t>ся исполненными с даты подписания Покупателем Товарной накладной (форма ТОРГ-12</w:t>
      </w:r>
      <w:r w:rsidR="0016583B" w:rsidRPr="00D9480B">
        <w:rPr>
          <w:sz w:val="22"/>
          <w:szCs w:val="22"/>
        </w:rPr>
        <w:t>).</w:t>
      </w:r>
    </w:p>
    <w:p w14:paraId="7C8A9BD7" w14:textId="643C34D9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</w:t>
      </w:r>
      <w:r w:rsidRPr="00D9480B">
        <w:rPr>
          <w:sz w:val="22"/>
          <w:szCs w:val="22"/>
        </w:rPr>
        <w:t xml:space="preserve"> Вместе с поставкой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Поставщик обязан предоставить Покупателю:  </w:t>
      </w:r>
    </w:p>
    <w:p w14:paraId="6C8977B8" w14:textId="7B0D389B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2.7.1</w:t>
      </w:r>
      <w:r w:rsidRPr="00D9480B">
        <w:rPr>
          <w:sz w:val="22"/>
          <w:szCs w:val="22"/>
        </w:rPr>
        <w:t xml:space="preserve"> счёт-фактуру на </w:t>
      </w:r>
      <w:r w:rsidR="00C01586" w:rsidRPr="00D9480B">
        <w:rPr>
          <w:sz w:val="22"/>
          <w:szCs w:val="22"/>
        </w:rPr>
        <w:t>Товар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оформленн</w:t>
      </w:r>
      <w:r w:rsidR="00B21C5A" w:rsidRPr="00D9480B">
        <w:rPr>
          <w:sz w:val="22"/>
          <w:szCs w:val="22"/>
        </w:rPr>
        <w:t>ый</w:t>
      </w:r>
      <w:r w:rsidRPr="00D9480B">
        <w:rPr>
          <w:sz w:val="22"/>
          <w:szCs w:val="22"/>
        </w:rPr>
        <w:t xml:space="preserve"> в соответствии со ст.168, 169 НК РФ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или универсальный передаточный документ (УПД)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оформленный в соответствии с постановлением Правительства Российской</w:t>
      </w:r>
      <w:r w:rsidR="000F0553" w:rsidRPr="00D9480B">
        <w:rPr>
          <w:sz w:val="22"/>
          <w:szCs w:val="22"/>
        </w:rPr>
        <w:t xml:space="preserve"> Федерации № 1137 от 26.12.2011;</w:t>
      </w:r>
    </w:p>
    <w:p w14:paraId="70C2CE58" w14:textId="79A2E0E4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2.7.2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>ную накладную по форме ТОРГ-12 (2</w:t>
      </w:r>
      <w:r w:rsidR="000F0553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экз.)</w:t>
      </w:r>
      <w:r w:rsidR="00810BEE" w:rsidRPr="00D9480B">
        <w:rPr>
          <w:sz w:val="22"/>
          <w:szCs w:val="22"/>
        </w:rPr>
        <w:t xml:space="preserve"> или универсальный передаточный документ (УПД)</w:t>
      </w:r>
      <w:r w:rsidR="00B21C5A" w:rsidRPr="00D9480B">
        <w:rPr>
          <w:sz w:val="22"/>
          <w:szCs w:val="22"/>
        </w:rPr>
        <w:t>,</w:t>
      </w:r>
      <w:r w:rsidR="00810BEE" w:rsidRPr="00D9480B">
        <w:rPr>
          <w:sz w:val="22"/>
          <w:szCs w:val="22"/>
        </w:rPr>
        <w:t xml:space="preserve"> оформленный в соответствии с постановлением Правительства Российской Федерации № 1137 от 26.12.2011</w:t>
      </w:r>
      <w:r w:rsidRPr="00D9480B">
        <w:rPr>
          <w:sz w:val="22"/>
          <w:szCs w:val="22"/>
        </w:rPr>
        <w:t>;</w:t>
      </w:r>
    </w:p>
    <w:p w14:paraId="7C72F396" w14:textId="0AFBD12D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2.7.3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>но-сопроводительные документы по транспортировке.</w:t>
      </w:r>
    </w:p>
    <w:p w14:paraId="60F7B7CD" w14:textId="264A451B" w:rsidR="001467B0" w:rsidRPr="00D9480B" w:rsidRDefault="00497FC1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2.7.4</w:t>
      </w:r>
      <w:r w:rsidRPr="00D9480B">
        <w:rPr>
          <w:sz w:val="22"/>
          <w:szCs w:val="22"/>
        </w:rPr>
        <w:t xml:space="preserve"> </w:t>
      </w:r>
      <w:r w:rsidR="00403B04" w:rsidRPr="00D9480B">
        <w:rPr>
          <w:sz w:val="22"/>
          <w:szCs w:val="22"/>
        </w:rPr>
        <w:t>Сертификат, п</w:t>
      </w:r>
      <w:r w:rsidR="001467B0" w:rsidRPr="00D9480B">
        <w:rPr>
          <w:sz w:val="22"/>
          <w:szCs w:val="22"/>
        </w:rPr>
        <w:t xml:space="preserve">аспорт </w:t>
      </w:r>
      <w:r w:rsidR="00403B04" w:rsidRPr="00D9480B">
        <w:rPr>
          <w:sz w:val="22"/>
          <w:szCs w:val="22"/>
        </w:rPr>
        <w:t>качества или иной документ, удостоверяющий качество Товара.</w:t>
      </w:r>
    </w:p>
    <w:p w14:paraId="2684C86A" w14:textId="3D05C943" w:rsidR="00B74DF3" w:rsidRPr="00D9480B" w:rsidRDefault="00C13AF2" w:rsidP="00B74DF3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lastRenderedPageBreak/>
        <w:t>2.7.5</w:t>
      </w:r>
      <w:r w:rsidR="00B74DF3" w:rsidRPr="00D9480B">
        <w:rPr>
          <w:sz w:val="22"/>
          <w:szCs w:val="22"/>
        </w:rPr>
        <w:t xml:space="preserve"> Товар, являющийся </w:t>
      </w:r>
      <w:proofErr w:type="spellStart"/>
      <w:r w:rsidR="00B74DF3" w:rsidRPr="00D9480B">
        <w:rPr>
          <w:sz w:val="22"/>
          <w:szCs w:val="22"/>
        </w:rPr>
        <w:t>подкарантинным</w:t>
      </w:r>
      <w:proofErr w:type="spellEnd"/>
      <w:r w:rsidR="00B74DF3" w:rsidRPr="00D9480B">
        <w:rPr>
          <w:sz w:val="22"/>
          <w:szCs w:val="22"/>
        </w:rPr>
        <w:t xml:space="preserve">, поставляемый с территории в пределах Российской Федерации, в которых решениями территориальных органов </w:t>
      </w:r>
      <w:proofErr w:type="spellStart"/>
      <w:r w:rsidR="00B74DF3" w:rsidRPr="00D9480B">
        <w:rPr>
          <w:sz w:val="22"/>
          <w:szCs w:val="22"/>
        </w:rPr>
        <w:t>Россельхознадзора</w:t>
      </w:r>
      <w:proofErr w:type="spellEnd"/>
      <w:r w:rsidR="00B74DF3" w:rsidRPr="00D9480B">
        <w:rPr>
          <w:sz w:val="22"/>
          <w:szCs w:val="22"/>
        </w:rPr>
        <w:t xml:space="preserve"> введен в действие карантинный фитосанитарный режим, сопровождается карантинным сертификатом.</w:t>
      </w:r>
    </w:p>
    <w:p w14:paraId="4F096240" w14:textId="00DD6149" w:rsidR="00B74DF3" w:rsidRPr="00D9480B" w:rsidRDefault="00C13AF2" w:rsidP="00B74DF3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2.7.6.</w:t>
      </w:r>
      <w:r w:rsidR="00B74DF3" w:rsidRPr="00D9480B">
        <w:rPr>
          <w:sz w:val="22"/>
          <w:szCs w:val="22"/>
        </w:rPr>
        <w:t xml:space="preserve"> Товар, являющийся </w:t>
      </w:r>
      <w:proofErr w:type="spellStart"/>
      <w:r w:rsidR="00B74DF3" w:rsidRPr="00D9480B">
        <w:rPr>
          <w:sz w:val="22"/>
          <w:szCs w:val="22"/>
        </w:rPr>
        <w:t>подкарантинным</w:t>
      </w:r>
      <w:proofErr w:type="spellEnd"/>
      <w:r w:rsidR="00B74DF3" w:rsidRPr="00D9480B">
        <w:rPr>
          <w:sz w:val="22"/>
          <w:szCs w:val="22"/>
        </w:rPr>
        <w:t>, поставляемый с территории за пределами Российской Федерации, сопровождается фитосанитарным сертификатом или их заверенными копиями, оформленных надлежащим образом.</w:t>
      </w:r>
    </w:p>
    <w:p w14:paraId="24E17A6E" w14:textId="44C74D76" w:rsidR="00C13AF2" w:rsidRPr="00D9480B" w:rsidRDefault="00C13AF2" w:rsidP="00C13AF2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2.7.7</w:t>
      </w:r>
      <w:r w:rsidRPr="00D9480B">
        <w:rPr>
          <w:sz w:val="22"/>
          <w:szCs w:val="22"/>
        </w:rPr>
        <w:t xml:space="preserve"> Прочие документы, указанные в спецификациях к настоящему Договору.</w:t>
      </w:r>
    </w:p>
    <w:p w14:paraId="00A2EC48" w14:textId="49F31E82" w:rsidR="00CF6F62" w:rsidRPr="00D9480B" w:rsidRDefault="008246BF" w:rsidP="00774599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</w:t>
      </w:r>
      <w:r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 xml:space="preserve">Оплата за Товар осуществляется на условиях, согласованных сторонами в соответствующей </w:t>
      </w:r>
      <w:r w:rsidR="00ED7CA3" w:rsidRPr="00D9480B">
        <w:rPr>
          <w:sz w:val="22"/>
          <w:szCs w:val="22"/>
        </w:rPr>
        <w:t xml:space="preserve">Спецификации, с учетом условий, установленных настоящим Договором. </w:t>
      </w:r>
      <w:r w:rsidR="00774599" w:rsidRPr="00D9480B">
        <w:rPr>
          <w:sz w:val="22"/>
          <w:szCs w:val="22"/>
        </w:rPr>
        <w:t xml:space="preserve"> </w:t>
      </w:r>
    </w:p>
    <w:p w14:paraId="3130BFC5" w14:textId="01C20DB1" w:rsidR="006C4731" w:rsidRPr="00D9480B" w:rsidRDefault="006C4731" w:rsidP="006C4731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2.8.1</w:t>
      </w:r>
      <w:r w:rsidRPr="00D9480B">
        <w:rPr>
          <w:sz w:val="22"/>
          <w:szCs w:val="22"/>
        </w:rPr>
        <w:t xml:space="preserve">. </w:t>
      </w:r>
      <w:r w:rsidR="00CF6F62" w:rsidRPr="00D9480B">
        <w:rPr>
          <w:sz w:val="22"/>
          <w:szCs w:val="22"/>
        </w:rPr>
        <w:t>О</w:t>
      </w:r>
      <w:r w:rsidR="002852A6" w:rsidRPr="00D9480B">
        <w:rPr>
          <w:sz w:val="22"/>
          <w:szCs w:val="22"/>
        </w:rPr>
        <w:t>плата по факту поставки Товара осуществляется в сроки, согласованные сторонами в Спецификации</w:t>
      </w:r>
      <w:r w:rsidR="001909E1" w:rsidRPr="00D9480B">
        <w:rPr>
          <w:sz w:val="22"/>
          <w:szCs w:val="22"/>
        </w:rPr>
        <w:t xml:space="preserve"> и только при</w:t>
      </w:r>
      <w:r w:rsidR="00141C51" w:rsidRPr="00D9480B">
        <w:rPr>
          <w:sz w:val="22"/>
          <w:szCs w:val="22"/>
        </w:rPr>
        <w:t xml:space="preserve"> </w:t>
      </w:r>
      <w:r w:rsidR="00FD18ED" w:rsidRPr="00D9480B">
        <w:rPr>
          <w:sz w:val="22"/>
          <w:szCs w:val="22"/>
        </w:rPr>
        <w:t>условии получения Покупателем документов, указанны</w:t>
      </w:r>
      <w:r w:rsidR="00CF6F62" w:rsidRPr="00D9480B">
        <w:rPr>
          <w:sz w:val="22"/>
          <w:szCs w:val="22"/>
        </w:rPr>
        <w:t>х в п. 2.7. настоящего Договора,</w:t>
      </w:r>
      <w:r w:rsidRPr="00D9480B">
        <w:rPr>
          <w:sz w:val="22"/>
          <w:szCs w:val="22"/>
        </w:rPr>
        <w:t xml:space="preserve"> в том числе </w:t>
      </w:r>
      <w:r w:rsidR="00FD18ED" w:rsidRPr="00D9480B">
        <w:rPr>
          <w:sz w:val="22"/>
          <w:szCs w:val="22"/>
        </w:rPr>
        <w:t>оригиналов товарной накладной и счета-фактуры</w:t>
      </w:r>
      <w:r w:rsidR="00507E7F" w:rsidRPr="00D9480B">
        <w:rPr>
          <w:sz w:val="22"/>
          <w:szCs w:val="22"/>
        </w:rPr>
        <w:t>, оригиналов договора и спецификации</w:t>
      </w:r>
      <w:r w:rsidR="00CF6F62" w:rsidRPr="00D9480B">
        <w:rPr>
          <w:sz w:val="22"/>
          <w:szCs w:val="22"/>
        </w:rPr>
        <w:t>.</w:t>
      </w:r>
      <w:r w:rsidRPr="00D9480B">
        <w:rPr>
          <w:sz w:val="22"/>
          <w:szCs w:val="22"/>
        </w:rPr>
        <w:t xml:space="preserve"> </w:t>
      </w:r>
    </w:p>
    <w:p w14:paraId="2313B866" w14:textId="77777777" w:rsidR="006C4731" w:rsidRPr="00D9480B" w:rsidRDefault="00CF6F62" w:rsidP="006C4731">
      <w:pPr>
        <w:suppressAutoHyphens w:val="0"/>
        <w:jc w:val="both"/>
        <w:rPr>
          <w:color w:val="000000"/>
          <w:sz w:val="22"/>
          <w:szCs w:val="22"/>
        </w:rPr>
      </w:pPr>
      <w:r w:rsidRPr="00D9480B">
        <w:rPr>
          <w:color w:val="000000"/>
          <w:sz w:val="22"/>
          <w:szCs w:val="22"/>
        </w:rPr>
        <w:t xml:space="preserve">          В случае если условиями Договора, дополнительных соглашений или действующими правовыми актами предусмотрена обязанность Поставщика передать Покупателю какие-либо документы, обязательства Покупателя по оплате Товара являются встречными по отношению к обязательству Поставщика по предоставлению Покупателю документации. </w:t>
      </w:r>
    </w:p>
    <w:p w14:paraId="4BB1E83D" w14:textId="560709B7" w:rsidR="006C4731" w:rsidRPr="00D9480B" w:rsidRDefault="006C4731" w:rsidP="006C4731">
      <w:pPr>
        <w:suppressAutoHyphens w:val="0"/>
        <w:jc w:val="both"/>
        <w:rPr>
          <w:color w:val="000000"/>
          <w:sz w:val="22"/>
          <w:szCs w:val="22"/>
        </w:rPr>
      </w:pPr>
      <w:r w:rsidRPr="00D9480B">
        <w:rPr>
          <w:color w:val="000000"/>
          <w:sz w:val="22"/>
          <w:szCs w:val="22"/>
        </w:rPr>
        <w:t xml:space="preserve">          </w:t>
      </w:r>
      <w:r w:rsidR="00CF6F62" w:rsidRPr="00D9480B">
        <w:rPr>
          <w:color w:val="000000"/>
          <w:sz w:val="22"/>
          <w:szCs w:val="22"/>
        </w:rPr>
        <w:t>Покупатель не осуществляет оплату за Товар до получения таких документов в полном объеме</w:t>
      </w:r>
      <w:r w:rsidRPr="00D9480B">
        <w:rPr>
          <w:color w:val="000000"/>
          <w:sz w:val="22"/>
          <w:szCs w:val="22"/>
        </w:rPr>
        <w:t xml:space="preserve"> </w:t>
      </w:r>
      <w:r w:rsidR="0016583B" w:rsidRPr="00D9480B">
        <w:rPr>
          <w:color w:val="000000"/>
          <w:sz w:val="22"/>
          <w:szCs w:val="22"/>
        </w:rPr>
        <w:t>и вправе</w:t>
      </w:r>
      <w:r w:rsidRPr="00D9480B">
        <w:rPr>
          <w:sz w:val="22"/>
          <w:szCs w:val="22"/>
        </w:rPr>
        <w:t xml:space="preserve"> увеличить срок оплаты поставленного Товара соразмерно времени просрочки предоставления всех документов</w:t>
      </w:r>
      <w:r w:rsidRPr="00D9480B">
        <w:rPr>
          <w:color w:val="000000"/>
          <w:sz w:val="22"/>
          <w:szCs w:val="22"/>
        </w:rPr>
        <w:t xml:space="preserve">, </w:t>
      </w:r>
      <w:r w:rsidR="00CF6F62" w:rsidRPr="00D9480B">
        <w:rPr>
          <w:sz w:val="22"/>
          <w:szCs w:val="22"/>
        </w:rPr>
        <w:t xml:space="preserve">без применения к Покупателю штрафных санкций за несвоевременную оплату. </w:t>
      </w:r>
    </w:p>
    <w:p w14:paraId="6E78EFEE" w14:textId="2CC6A9C2" w:rsidR="002852A6" w:rsidRPr="00D9480B" w:rsidRDefault="006C4731" w:rsidP="006C4731">
      <w:pPr>
        <w:pStyle w:val="af9"/>
        <w:ind w:left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2.8.2.</w:t>
      </w:r>
      <w:r w:rsidRPr="00D9480B">
        <w:rPr>
          <w:sz w:val="22"/>
          <w:szCs w:val="22"/>
        </w:rPr>
        <w:t xml:space="preserve"> </w:t>
      </w:r>
      <w:r w:rsidR="00FD18ED" w:rsidRPr="00D9480B">
        <w:rPr>
          <w:sz w:val="22"/>
          <w:szCs w:val="22"/>
        </w:rPr>
        <w:t>Если условиями Спецификации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с даты получения соответствующего требования Покупателя.</w:t>
      </w:r>
    </w:p>
    <w:p w14:paraId="5C6B3B23" w14:textId="2F0DAEC5" w:rsidR="00ED7CA3" w:rsidRPr="00D9480B" w:rsidRDefault="00ED7CA3" w:rsidP="006C4731">
      <w:pPr>
        <w:pStyle w:val="af9"/>
        <w:ind w:left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2.8.3.</w:t>
      </w:r>
      <w:r w:rsidRPr="00D9480B">
        <w:rPr>
          <w:sz w:val="22"/>
          <w:szCs w:val="22"/>
        </w:rPr>
        <w:t xml:space="preserve"> В случае выявления по результатам приемки согласно п.4.2.,4.3. настоящего договора факта поставки Това</w:t>
      </w:r>
      <w:r w:rsidR="00BB2359" w:rsidRPr="00D9480B">
        <w:rPr>
          <w:sz w:val="22"/>
          <w:szCs w:val="22"/>
        </w:rPr>
        <w:t>ра не</w:t>
      </w:r>
      <w:r w:rsidRPr="00D9480B">
        <w:rPr>
          <w:sz w:val="22"/>
          <w:szCs w:val="22"/>
        </w:rPr>
        <w:t xml:space="preserve">соответствующего качественным и количественным характеристикам, установленным в Спецификациях на поставку такого Товара, </w:t>
      </w:r>
      <w:r w:rsidR="00F5461E" w:rsidRPr="00D9480B">
        <w:rPr>
          <w:sz w:val="22"/>
          <w:szCs w:val="22"/>
        </w:rPr>
        <w:t xml:space="preserve">то </w:t>
      </w:r>
      <w:r w:rsidR="00BB2359" w:rsidRPr="00D9480B">
        <w:rPr>
          <w:sz w:val="22"/>
          <w:szCs w:val="22"/>
        </w:rPr>
        <w:t>дата оплаты за</w:t>
      </w:r>
      <w:r w:rsidR="00F5461E" w:rsidRPr="00D9480B">
        <w:rPr>
          <w:sz w:val="22"/>
          <w:szCs w:val="22"/>
        </w:rPr>
        <w:t xml:space="preserve"> </w:t>
      </w:r>
      <w:r w:rsidR="00862A76" w:rsidRPr="00D9480B">
        <w:rPr>
          <w:sz w:val="22"/>
          <w:szCs w:val="22"/>
        </w:rPr>
        <w:t xml:space="preserve">весь </w:t>
      </w:r>
      <w:r w:rsidR="00F5461E" w:rsidRPr="00D9480B">
        <w:rPr>
          <w:sz w:val="22"/>
          <w:szCs w:val="22"/>
        </w:rPr>
        <w:t>Т</w:t>
      </w:r>
      <w:r w:rsidR="00BB2359" w:rsidRPr="00D9480B">
        <w:rPr>
          <w:sz w:val="22"/>
          <w:szCs w:val="22"/>
        </w:rPr>
        <w:t>овар</w:t>
      </w:r>
      <w:r w:rsidR="00F5461E" w:rsidRPr="00D9480B">
        <w:rPr>
          <w:sz w:val="22"/>
          <w:szCs w:val="22"/>
        </w:rPr>
        <w:t xml:space="preserve"> по соответствующей Спецификации </w:t>
      </w:r>
      <w:r w:rsidR="00BB2359" w:rsidRPr="00D9480B">
        <w:rPr>
          <w:sz w:val="22"/>
          <w:szCs w:val="22"/>
        </w:rPr>
        <w:t xml:space="preserve"> начинает исчисляться с даты</w:t>
      </w:r>
      <w:r w:rsidR="00F5461E" w:rsidRPr="00D9480B">
        <w:rPr>
          <w:sz w:val="22"/>
          <w:szCs w:val="22"/>
        </w:rPr>
        <w:t xml:space="preserve"> замены Поставщиком Товара несоответствующего </w:t>
      </w:r>
      <w:r w:rsidR="00BB2359" w:rsidRPr="00D9480B">
        <w:rPr>
          <w:sz w:val="22"/>
          <w:szCs w:val="22"/>
        </w:rPr>
        <w:t>качественным и количественным характеристикам, установленным в Спецификациях на поставку Товара и документов, указанных в п. 2.7. настоящего Договора (если иное не согласовано сторонами в Спецификации или соответствующем дополнительном соглашении)</w:t>
      </w:r>
      <w:r w:rsidR="00EA1129" w:rsidRPr="00D9480B">
        <w:rPr>
          <w:sz w:val="22"/>
          <w:szCs w:val="22"/>
        </w:rPr>
        <w:t xml:space="preserve">, </w:t>
      </w:r>
      <w:r w:rsidR="00BB2359" w:rsidRPr="00D9480B">
        <w:rPr>
          <w:sz w:val="22"/>
          <w:szCs w:val="22"/>
        </w:rPr>
        <w:t>без применения к Покупателю штрафных санкций за несвоевременную оплату.</w:t>
      </w:r>
    </w:p>
    <w:p w14:paraId="203D5D01" w14:textId="1354FD61" w:rsidR="009E74B2" w:rsidRPr="00D9480B" w:rsidRDefault="001909E1" w:rsidP="009E74B2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2.9.</w:t>
      </w:r>
      <w:r w:rsidR="009E74B2" w:rsidRPr="00D9480B">
        <w:rPr>
          <w:sz w:val="22"/>
          <w:szCs w:val="22"/>
        </w:rPr>
        <w:t xml:space="preserve"> Акты сверки расчетов проводятся Сторонами по мере необходимости с указанием выставленных счетов-фактур, платежных поручений.</w:t>
      </w:r>
    </w:p>
    <w:p w14:paraId="44021CD2" w14:textId="65FE04DB" w:rsidR="009E74B2" w:rsidRPr="00D9480B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5D0D3F17" w14:textId="77777777" w:rsidR="009E74B2" w:rsidRPr="00D9480B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63F6A82A" w14:textId="44E06154" w:rsidR="00B21C5A" w:rsidRPr="00D9480B" w:rsidRDefault="00B21C5A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 xml:space="preserve">Упаковка </w:t>
      </w:r>
    </w:p>
    <w:p w14:paraId="6F02A556" w14:textId="538DBB91" w:rsidR="00B21C5A" w:rsidRPr="00D9480B" w:rsidRDefault="00B21C5A" w:rsidP="00B21C5A">
      <w:pPr>
        <w:suppressAutoHyphens w:val="0"/>
        <w:jc w:val="center"/>
        <w:rPr>
          <w:b/>
          <w:sz w:val="16"/>
          <w:szCs w:val="16"/>
        </w:rPr>
      </w:pPr>
    </w:p>
    <w:p w14:paraId="7F619618" w14:textId="65B29B03" w:rsidR="00B21C5A" w:rsidRPr="00D9480B" w:rsidRDefault="00B21C5A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3.1</w:t>
      </w:r>
      <w:r w:rsidRPr="00D9480B">
        <w:rPr>
          <w:sz w:val="22"/>
          <w:szCs w:val="22"/>
        </w:rPr>
        <w:t xml:space="preserve"> </w:t>
      </w:r>
      <w:r w:rsidR="002610B4" w:rsidRPr="00D9480B">
        <w:rPr>
          <w:sz w:val="22"/>
          <w:szCs w:val="22"/>
        </w:rPr>
        <w:t xml:space="preserve">Товар (его часть) должен отгружаться </w:t>
      </w:r>
      <w:r w:rsidR="00C7719F" w:rsidRPr="00D9480B">
        <w:rPr>
          <w:sz w:val="22"/>
          <w:szCs w:val="22"/>
        </w:rPr>
        <w:t xml:space="preserve">Продавцом </w:t>
      </w:r>
      <w:r w:rsidR="002610B4" w:rsidRPr="00D9480B">
        <w:rPr>
          <w:sz w:val="22"/>
          <w:szCs w:val="22"/>
        </w:rPr>
        <w:t xml:space="preserve">в </w:t>
      </w:r>
      <w:r w:rsidR="00C7719F" w:rsidRPr="00D9480B">
        <w:rPr>
          <w:sz w:val="22"/>
          <w:szCs w:val="22"/>
        </w:rPr>
        <w:t xml:space="preserve">таре и (или) </w:t>
      </w:r>
      <w:r w:rsidR="002610B4" w:rsidRPr="00D9480B">
        <w:rPr>
          <w:sz w:val="22"/>
          <w:szCs w:val="22"/>
        </w:rPr>
        <w:t>упаковке согласно техническим условиям завода-производителя</w:t>
      </w:r>
      <w:r w:rsidR="00C7719F" w:rsidRPr="00D9480B">
        <w:rPr>
          <w:sz w:val="22"/>
          <w:szCs w:val="22"/>
        </w:rPr>
        <w:t>, за исключением Товара, который по своему характеру не требует затаривания и (или) упаковки</w:t>
      </w:r>
      <w:r w:rsidR="002610B4" w:rsidRPr="00D9480B">
        <w:rPr>
          <w:sz w:val="22"/>
          <w:szCs w:val="22"/>
        </w:rPr>
        <w:t>. Стоимость упаковки входит в стоимость Товара.</w:t>
      </w:r>
      <w:r w:rsidR="00C7719F" w:rsidRPr="00D9480B">
        <w:rPr>
          <w:sz w:val="22"/>
          <w:szCs w:val="22"/>
        </w:rPr>
        <w:t xml:space="preserve"> </w:t>
      </w:r>
    </w:p>
    <w:p w14:paraId="5D349342" w14:textId="0FF1BFBF" w:rsidR="00C7719F" w:rsidRPr="00D9480B" w:rsidRDefault="00C7719F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3.2</w:t>
      </w:r>
      <w:r w:rsidRPr="00D9480B">
        <w:rPr>
          <w:sz w:val="22"/>
          <w:szCs w:val="22"/>
        </w:rPr>
        <w:t xml:space="preserve"> Упаковка и консервация должны обеспечивать полную сохранность Товара от всякого рода повреждений и коррозии при перевозке всеми видами транспорта сухопутной дорогой с учетом возможных перегрузок в пути и хранения в условиях жаркого лета и холодной зимы (+40 ºС и -40 ºС).</w:t>
      </w:r>
    </w:p>
    <w:p w14:paraId="58310EA0" w14:textId="2464FBE7" w:rsidR="00C7719F" w:rsidRPr="00D9480B" w:rsidRDefault="00C7719F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3.3</w:t>
      </w:r>
      <w:r w:rsidRPr="00D9480B">
        <w:rPr>
          <w:sz w:val="22"/>
          <w:szCs w:val="22"/>
        </w:rPr>
        <w:t xml:space="preserve"> </w:t>
      </w:r>
      <w:proofErr w:type="gramStart"/>
      <w:r w:rsidR="00EA5DAA" w:rsidRPr="00D9480B">
        <w:rPr>
          <w:sz w:val="22"/>
          <w:szCs w:val="22"/>
        </w:rPr>
        <w:t>В</w:t>
      </w:r>
      <w:proofErr w:type="gramEnd"/>
      <w:r w:rsidR="00EA5DAA" w:rsidRPr="00D9480B">
        <w:rPr>
          <w:sz w:val="22"/>
          <w:szCs w:val="22"/>
        </w:rPr>
        <w:t xml:space="preserve"> случае </w:t>
      </w:r>
      <w:r w:rsidR="00C0644C" w:rsidRPr="00D9480B">
        <w:rPr>
          <w:sz w:val="22"/>
          <w:szCs w:val="22"/>
        </w:rPr>
        <w:t xml:space="preserve">необходимости </w:t>
      </w:r>
      <w:r w:rsidR="00EA5DAA" w:rsidRPr="00D9480B">
        <w:rPr>
          <w:sz w:val="22"/>
          <w:szCs w:val="22"/>
        </w:rPr>
        <w:t>упаковывания поставляемого Товара в д</w:t>
      </w:r>
      <w:r w:rsidRPr="00D9480B">
        <w:rPr>
          <w:sz w:val="22"/>
          <w:szCs w:val="22"/>
        </w:rPr>
        <w:t>ревесн</w:t>
      </w:r>
      <w:r w:rsidR="00EA5DAA" w:rsidRPr="00D9480B">
        <w:rPr>
          <w:sz w:val="22"/>
          <w:szCs w:val="22"/>
        </w:rPr>
        <w:t>ую</w:t>
      </w:r>
      <w:r w:rsidRPr="00D9480B">
        <w:rPr>
          <w:sz w:val="22"/>
          <w:szCs w:val="22"/>
        </w:rPr>
        <w:t xml:space="preserve"> упаковк</w:t>
      </w:r>
      <w:r w:rsidR="00EA5DAA" w:rsidRPr="00D9480B">
        <w:rPr>
          <w:sz w:val="22"/>
          <w:szCs w:val="22"/>
        </w:rPr>
        <w:t>у</w:t>
      </w:r>
      <w:r w:rsidR="00F3766E" w:rsidRPr="00D9480B">
        <w:rPr>
          <w:sz w:val="22"/>
          <w:szCs w:val="22"/>
        </w:rPr>
        <w:t>, такая</w:t>
      </w:r>
      <w:r w:rsidRPr="00D9480B">
        <w:rPr>
          <w:sz w:val="22"/>
          <w:szCs w:val="22"/>
        </w:rPr>
        <w:t xml:space="preserve"> </w:t>
      </w:r>
      <w:r w:rsidR="00C0644C" w:rsidRPr="00D9480B">
        <w:rPr>
          <w:sz w:val="22"/>
          <w:szCs w:val="22"/>
        </w:rPr>
        <w:t xml:space="preserve">упаковка </w:t>
      </w:r>
      <w:r w:rsidRPr="00D9480B">
        <w:rPr>
          <w:sz w:val="22"/>
          <w:szCs w:val="22"/>
        </w:rPr>
        <w:t>должн</w:t>
      </w:r>
      <w:r w:rsidR="00CF2370" w:rsidRPr="00D9480B">
        <w:rPr>
          <w:sz w:val="22"/>
          <w:szCs w:val="22"/>
        </w:rPr>
        <w:t>а</w:t>
      </w:r>
      <w:r w:rsidRPr="00D9480B">
        <w:rPr>
          <w:sz w:val="22"/>
          <w:szCs w:val="22"/>
        </w:rPr>
        <w:t xml:space="preserve"> быть маркирована в соответствии со стандартом </w:t>
      </w:r>
      <w:r w:rsidRPr="00D9480B">
        <w:rPr>
          <w:sz w:val="22"/>
          <w:szCs w:val="22"/>
          <w:lang w:val="en-US"/>
        </w:rPr>
        <w:t>ISPM</w:t>
      </w:r>
      <w:r w:rsidRPr="00D9480B">
        <w:rPr>
          <w:sz w:val="22"/>
          <w:szCs w:val="22"/>
        </w:rPr>
        <w:t xml:space="preserve"> 15 (Международные стандарты по фитосанитарным мерам МСФМ № 15 «Руководство по регулированию древесных упаковочных материалов в международной торговле»), в случае поставки </w:t>
      </w:r>
      <w:proofErr w:type="spellStart"/>
      <w:r w:rsidRPr="00D9480B">
        <w:rPr>
          <w:sz w:val="22"/>
          <w:szCs w:val="22"/>
        </w:rPr>
        <w:t>подкарантинного</w:t>
      </w:r>
      <w:proofErr w:type="spellEnd"/>
      <w:r w:rsidRPr="00D9480B">
        <w:rPr>
          <w:sz w:val="22"/>
          <w:szCs w:val="22"/>
        </w:rPr>
        <w:t xml:space="preserve"> Товара с территорий за пределами Российской Федерации.</w:t>
      </w:r>
    </w:p>
    <w:p w14:paraId="5F2FD88C" w14:textId="19F90253" w:rsidR="00B21C5A" w:rsidRPr="00D9480B" w:rsidRDefault="00B21C5A" w:rsidP="00B21C5A">
      <w:pPr>
        <w:suppressAutoHyphens w:val="0"/>
        <w:jc w:val="center"/>
        <w:rPr>
          <w:sz w:val="22"/>
          <w:szCs w:val="22"/>
        </w:rPr>
      </w:pPr>
    </w:p>
    <w:p w14:paraId="6BCB3DE1" w14:textId="041257D7" w:rsidR="001467B0" w:rsidRPr="00D9480B" w:rsidRDefault="00E1796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Порядок приемки</w:t>
      </w:r>
      <w:r w:rsidR="001467B0" w:rsidRPr="00D9480B">
        <w:rPr>
          <w:b/>
          <w:sz w:val="22"/>
          <w:szCs w:val="22"/>
        </w:rPr>
        <w:t xml:space="preserve"> </w:t>
      </w:r>
      <w:r w:rsidR="00C01586" w:rsidRPr="00D9480B">
        <w:rPr>
          <w:b/>
          <w:sz w:val="22"/>
          <w:szCs w:val="22"/>
        </w:rPr>
        <w:t>Товара</w:t>
      </w:r>
      <w:r w:rsidRPr="00D9480B">
        <w:rPr>
          <w:b/>
          <w:sz w:val="22"/>
          <w:szCs w:val="22"/>
        </w:rPr>
        <w:t>.</w:t>
      </w:r>
    </w:p>
    <w:p w14:paraId="5D7E1A32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47C9B51C" w14:textId="1DB0EDFB" w:rsidR="001C41B0" w:rsidRPr="00D9480B" w:rsidRDefault="00B21C5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Качество и количество поставляемого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должно соотв</w:t>
      </w:r>
      <w:r w:rsidR="00C0644C" w:rsidRPr="00D9480B">
        <w:rPr>
          <w:sz w:val="22"/>
          <w:szCs w:val="22"/>
        </w:rPr>
        <w:t>етствовать условиям настоящего Д</w:t>
      </w:r>
      <w:r w:rsidR="001467B0" w:rsidRPr="00D9480B">
        <w:rPr>
          <w:sz w:val="22"/>
          <w:szCs w:val="22"/>
        </w:rPr>
        <w:t>оговора</w:t>
      </w:r>
      <w:r w:rsidR="001C41B0" w:rsidRPr="00D9480B">
        <w:rPr>
          <w:sz w:val="22"/>
          <w:szCs w:val="22"/>
        </w:rPr>
        <w:t xml:space="preserve">, стандартам, техническим условиям, технической документации и </w:t>
      </w:r>
      <w:r w:rsidR="0016583B" w:rsidRPr="00D9480B">
        <w:rPr>
          <w:sz w:val="22"/>
          <w:szCs w:val="22"/>
        </w:rPr>
        <w:t>сертификату соответствия,</w:t>
      </w:r>
      <w:r w:rsidR="001C41B0" w:rsidRPr="00D9480B">
        <w:rPr>
          <w:sz w:val="22"/>
          <w:szCs w:val="22"/>
        </w:rPr>
        <w:t xml:space="preserve"> </w:t>
      </w:r>
      <w:r w:rsidR="001C41B0" w:rsidRPr="00D9480B">
        <w:rPr>
          <w:color w:val="000000"/>
          <w:sz w:val="22"/>
          <w:szCs w:val="22"/>
          <w:lang w:eastAsia="ru-RU"/>
        </w:rPr>
        <w:t>и иным документам</w:t>
      </w:r>
      <w:r w:rsidRPr="00D9480B">
        <w:rPr>
          <w:color w:val="000000"/>
          <w:sz w:val="22"/>
          <w:szCs w:val="22"/>
          <w:lang w:eastAsia="ru-RU"/>
        </w:rPr>
        <w:t xml:space="preserve"> согласно действующему законодательству</w:t>
      </w:r>
      <w:r w:rsidR="001C41B0" w:rsidRPr="00D9480B">
        <w:rPr>
          <w:color w:val="000000"/>
          <w:sz w:val="22"/>
          <w:szCs w:val="22"/>
          <w:lang w:eastAsia="ru-RU"/>
        </w:rPr>
        <w:t xml:space="preserve"> Российской Федерации </w:t>
      </w:r>
      <w:r w:rsidR="001C41B0" w:rsidRPr="00D9480B">
        <w:rPr>
          <w:sz w:val="22"/>
          <w:szCs w:val="22"/>
        </w:rPr>
        <w:t xml:space="preserve">на данный </w:t>
      </w:r>
      <w:r w:rsidR="00C01586" w:rsidRPr="00D9480B">
        <w:rPr>
          <w:sz w:val="22"/>
          <w:szCs w:val="22"/>
        </w:rPr>
        <w:t>Товар</w:t>
      </w:r>
      <w:r w:rsidR="001C41B0" w:rsidRPr="00D9480B">
        <w:rPr>
          <w:sz w:val="22"/>
          <w:szCs w:val="22"/>
        </w:rPr>
        <w:t>.</w:t>
      </w:r>
      <w:r w:rsidR="001467B0" w:rsidRPr="00D9480B">
        <w:rPr>
          <w:sz w:val="22"/>
          <w:szCs w:val="22"/>
        </w:rPr>
        <w:t xml:space="preserve"> </w:t>
      </w:r>
    </w:p>
    <w:p w14:paraId="3B5EFFC7" w14:textId="6463DB36" w:rsidR="001909E1" w:rsidRPr="00D9480B" w:rsidRDefault="001909E1" w:rsidP="008246BF">
      <w:pPr>
        <w:jc w:val="both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4.2. Приемка Товара.</w:t>
      </w:r>
    </w:p>
    <w:p w14:paraId="74BC1BF0" w14:textId="7C1ADF86" w:rsidR="00774599" w:rsidRPr="00D9480B" w:rsidRDefault="001909E1" w:rsidP="00774599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4.2.1.</w:t>
      </w:r>
      <w:r w:rsidRPr="00D9480B">
        <w:rPr>
          <w:sz w:val="22"/>
          <w:szCs w:val="22"/>
        </w:rPr>
        <w:t xml:space="preserve"> Приемка Товара по количеству</w:t>
      </w:r>
      <w:r w:rsidR="00B46831" w:rsidRPr="00D9480B">
        <w:rPr>
          <w:b/>
          <w:sz w:val="22"/>
          <w:szCs w:val="22"/>
        </w:rPr>
        <w:t xml:space="preserve"> </w:t>
      </w:r>
      <w:r w:rsidR="00B46831" w:rsidRPr="00D9480B">
        <w:rPr>
          <w:sz w:val="22"/>
          <w:szCs w:val="22"/>
        </w:rPr>
        <w:t xml:space="preserve">и/или комплектности Товара и/или ассортименту </w:t>
      </w:r>
      <w:r w:rsidR="004F5C31" w:rsidRPr="00D9480B">
        <w:rPr>
          <w:sz w:val="22"/>
          <w:szCs w:val="22"/>
        </w:rPr>
        <w:t>осуществляется Покупателем путем пересчета и сличения количества по представленным документам</w:t>
      </w:r>
      <w:r w:rsidR="000E36E3">
        <w:rPr>
          <w:sz w:val="22"/>
          <w:szCs w:val="22"/>
        </w:rPr>
        <w:t xml:space="preserve">, а так же </w:t>
      </w:r>
      <w:r w:rsidR="000E36E3" w:rsidRPr="00D9480B">
        <w:rPr>
          <w:sz w:val="22"/>
          <w:szCs w:val="22"/>
        </w:rPr>
        <w:t>проведения визуального осмотра</w:t>
      </w:r>
      <w:r w:rsidR="000E36E3">
        <w:rPr>
          <w:sz w:val="22"/>
          <w:szCs w:val="22"/>
        </w:rPr>
        <w:t xml:space="preserve"> и прочих методов неразрушающего контроля качества</w:t>
      </w:r>
      <w:r w:rsidR="000E36E3" w:rsidRPr="00D9480B">
        <w:rPr>
          <w:sz w:val="22"/>
          <w:szCs w:val="22"/>
        </w:rPr>
        <w:t xml:space="preserve">, </w:t>
      </w:r>
      <w:r w:rsidR="004F5C31" w:rsidRPr="00D9480B">
        <w:rPr>
          <w:sz w:val="22"/>
          <w:szCs w:val="22"/>
        </w:rPr>
        <w:t xml:space="preserve"> </w:t>
      </w:r>
      <w:r w:rsidR="00643CDB">
        <w:rPr>
          <w:sz w:val="22"/>
          <w:szCs w:val="22"/>
        </w:rPr>
        <w:t>в течение 5 рабочих</w:t>
      </w:r>
      <w:r w:rsidRPr="00D9480B">
        <w:rPr>
          <w:sz w:val="22"/>
          <w:szCs w:val="22"/>
        </w:rPr>
        <w:t xml:space="preserve"> дней с Д</w:t>
      </w:r>
      <w:r w:rsidR="00774599" w:rsidRPr="00D9480B">
        <w:rPr>
          <w:sz w:val="22"/>
          <w:szCs w:val="22"/>
        </w:rPr>
        <w:t>аты поставки</w:t>
      </w:r>
      <w:r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 xml:space="preserve">на основании данных, указанных в договоре, спецификации на Товар и </w:t>
      </w:r>
      <w:r w:rsidR="00774599" w:rsidRPr="00D9480B">
        <w:rPr>
          <w:sz w:val="22"/>
          <w:szCs w:val="22"/>
        </w:rPr>
        <w:lastRenderedPageBreak/>
        <w:t xml:space="preserve">документах, перечень которых установлен в п. 2.7. настоящего </w:t>
      </w:r>
      <w:r w:rsidR="00862A76" w:rsidRPr="00D9480B">
        <w:rPr>
          <w:sz w:val="22"/>
          <w:szCs w:val="22"/>
        </w:rPr>
        <w:t xml:space="preserve">Договора, </w:t>
      </w:r>
      <w:r w:rsidR="00774599" w:rsidRPr="00D9480B">
        <w:rPr>
          <w:sz w:val="22"/>
          <w:szCs w:val="22"/>
        </w:rPr>
        <w:t>если иные условия не согласованы сторонами в соответствующей Спецификации.</w:t>
      </w:r>
    </w:p>
    <w:p w14:paraId="72CF0369" w14:textId="50864490" w:rsidR="008246BF" w:rsidRPr="00D9480B" w:rsidRDefault="001909E1" w:rsidP="008246B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4.2.2.</w:t>
      </w:r>
      <w:r w:rsidRPr="00D9480B">
        <w:rPr>
          <w:sz w:val="22"/>
          <w:szCs w:val="22"/>
        </w:rPr>
        <w:t xml:space="preserve"> </w:t>
      </w:r>
      <w:r w:rsidR="008246BF" w:rsidRPr="00D9480B">
        <w:rPr>
          <w:sz w:val="22"/>
          <w:szCs w:val="22"/>
        </w:rPr>
        <w:t xml:space="preserve"> Поставщик обязуется не позднее даты прибытия Товара в пункт назначения, передать Покупателю все необходимые документы, </w:t>
      </w:r>
      <w:r w:rsidR="00862A76" w:rsidRPr="00D9480B">
        <w:rPr>
          <w:sz w:val="22"/>
          <w:szCs w:val="22"/>
        </w:rPr>
        <w:t>в соответствии с п.2.7. настоящего Договора</w:t>
      </w:r>
      <w:proofErr w:type="gramStart"/>
      <w:r w:rsidR="00862A76" w:rsidRPr="00D9480B">
        <w:rPr>
          <w:sz w:val="22"/>
          <w:szCs w:val="22"/>
        </w:rPr>
        <w:t>.</w:t>
      </w:r>
      <w:proofErr w:type="gramEnd"/>
      <w:r w:rsidR="008246BF" w:rsidRPr="00D9480B">
        <w:rPr>
          <w:sz w:val="22"/>
          <w:szCs w:val="22"/>
        </w:rPr>
        <w:t xml:space="preserve"> а также в соответствующих Спецификациях к Договору.</w:t>
      </w:r>
    </w:p>
    <w:p w14:paraId="7E09FB6C" w14:textId="049057A7" w:rsidR="00255522" w:rsidRPr="00D9480B" w:rsidRDefault="008246BF" w:rsidP="00255522">
      <w:pPr>
        <w:suppressAutoHyphens w:val="0"/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 выявления отсутствия документов, указанных в п. 2.7. настоящего Договора, а также в соответствующих Спецификациях к настоящему Договору, Покупатель вправе не осущест</w:t>
      </w:r>
      <w:r w:rsidR="00E935A8" w:rsidRPr="00D9480B">
        <w:rPr>
          <w:sz w:val="22"/>
          <w:szCs w:val="22"/>
        </w:rPr>
        <w:t>влять приемку Товара и</w:t>
      </w:r>
      <w:r w:rsidRPr="00D9480B">
        <w:rPr>
          <w:sz w:val="22"/>
          <w:szCs w:val="22"/>
        </w:rPr>
        <w:t xml:space="preserve"> потребовать предоставить </w:t>
      </w:r>
      <w:r w:rsidR="000D1A8D" w:rsidRPr="00D9480B">
        <w:rPr>
          <w:sz w:val="22"/>
          <w:szCs w:val="22"/>
        </w:rPr>
        <w:t>такие документы в течение 1 календарного дня</w:t>
      </w:r>
      <w:r w:rsidRPr="00D9480B">
        <w:rPr>
          <w:sz w:val="22"/>
          <w:szCs w:val="22"/>
        </w:rPr>
        <w:t xml:space="preserve"> с даты получения Поставщиком соответствующего уведомле</w:t>
      </w:r>
      <w:r w:rsidR="000D1A8D" w:rsidRPr="00D9480B">
        <w:rPr>
          <w:sz w:val="22"/>
          <w:szCs w:val="22"/>
        </w:rPr>
        <w:t xml:space="preserve">ния Покупателя </w:t>
      </w:r>
      <w:r w:rsidR="00255522" w:rsidRPr="00D9480B">
        <w:rPr>
          <w:sz w:val="22"/>
          <w:szCs w:val="22"/>
        </w:rPr>
        <w:t xml:space="preserve">В целях фиксации факта исполнения обязательства по предоставлению документов, документы должны быть предоставлены по адресу Грузополучателя Товара вместе с Актом приема-передачи документов, подписанным уполномоченным представителем Поставщика.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10 настоящего Договора, с последующим предоставлением подлинников указанных документов не позднее </w:t>
      </w:r>
      <w:r w:rsidR="007F3D79" w:rsidRPr="00D9480B">
        <w:rPr>
          <w:sz w:val="22"/>
          <w:szCs w:val="22"/>
        </w:rPr>
        <w:t>21</w:t>
      </w:r>
      <w:r w:rsidR="00255522" w:rsidRPr="00D9480B">
        <w:rPr>
          <w:sz w:val="22"/>
          <w:szCs w:val="22"/>
        </w:rPr>
        <w:t xml:space="preserve"> календарн</w:t>
      </w:r>
      <w:r w:rsidR="007F3D79" w:rsidRPr="00D9480B">
        <w:rPr>
          <w:sz w:val="22"/>
          <w:szCs w:val="22"/>
        </w:rPr>
        <w:t>ого</w:t>
      </w:r>
      <w:r w:rsidR="00255522" w:rsidRPr="00D9480B">
        <w:rPr>
          <w:sz w:val="22"/>
          <w:szCs w:val="22"/>
        </w:rPr>
        <w:t xml:space="preserve"> дн</w:t>
      </w:r>
      <w:r w:rsidR="007F3D79" w:rsidRPr="00D9480B">
        <w:rPr>
          <w:sz w:val="22"/>
          <w:szCs w:val="22"/>
        </w:rPr>
        <w:t xml:space="preserve">я </w:t>
      </w:r>
      <w:r w:rsidR="00255522" w:rsidRPr="00D9480B">
        <w:rPr>
          <w:sz w:val="22"/>
          <w:szCs w:val="22"/>
        </w:rPr>
        <w:t xml:space="preserve">с даты уведомления. </w:t>
      </w:r>
    </w:p>
    <w:p w14:paraId="1EFBAC36" w14:textId="2FDEBC61" w:rsidR="00393B21" w:rsidRPr="00D9480B" w:rsidRDefault="008246BF" w:rsidP="00393B21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</w:t>
      </w:r>
    </w:p>
    <w:p w14:paraId="46EE39BE" w14:textId="4C7BCD20" w:rsidR="00332F9B" w:rsidRPr="00D9480B" w:rsidRDefault="008246BF" w:rsidP="008246BF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В случае </w:t>
      </w:r>
      <w:r w:rsidR="00E935A8" w:rsidRPr="00D9480B">
        <w:rPr>
          <w:sz w:val="22"/>
          <w:szCs w:val="22"/>
        </w:rPr>
        <w:t xml:space="preserve">приостановки приемки </w:t>
      </w:r>
      <w:r w:rsidR="0016583B" w:rsidRPr="00D9480B">
        <w:rPr>
          <w:sz w:val="22"/>
          <w:szCs w:val="22"/>
        </w:rPr>
        <w:t>Товара в</w:t>
      </w:r>
      <w:r w:rsidRPr="00D9480B">
        <w:rPr>
          <w:sz w:val="22"/>
          <w:szCs w:val="22"/>
        </w:rPr>
        <w:t xml:space="preserve"> связи с отсутствием указанных документов,</w:t>
      </w:r>
      <w:r w:rsidR="00332F9B" w:rsidRPr="00D9480B">
        <w:rPr>
          <w:sz w:val="22"/>
          <w:szCs w:val="22"/>
        </w:rPr>
        <w:t xml:space="preserve"> приемка Товара приостанавливается на период предоставления Поставщиком полного комплекта документов и начинает исчисляться заново с даты предоставления полного пакета документов. </w:t>
      </w:r>
    </w:p>
    <w:p w14:paraId="4F3FE65B" w14:textId="77777777" w:rsidR="00332F9B" w:rsidRPr="00D9480B" w:rsidRDefault="00332F9B" w:rsidP="00332F9B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случае, если документы не будут предоставлены в указанный срок, Покупатель имеет право в соответствии со ст. 464 ГК РФ отказаться от Товара.</w:t>
      </w:r>
    </w:p>
    <w:p w14:paraId="25D4EB0B" w14:textId="59ED900A" w:rsidR="0056442F" w:rsidRPr="004A0FA7" w:rsidRDefault="009D4375" w:rsidP="0056442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4.2.3</w:t>
      </w:r>
      <w:r w:rsidR="0056442F" w:rsidRPr="004A0FA7">
        <w:rPr>
          <w:b/>
          <w:sz w:val="22"/>
          <w:szCs w:val="22"/>
        </w:rPr>
        <w:t>.</w:t>
      </w:r>
      <w:r w:rsidR="0056442F" w:rsidRPr="004A0FA7">
        <w:rPr>
          <w:sz w:val="22"/>
          <w:szCs w:val="22"/>
        </w:rPr>
        <w:t xml:space="preserve"> Приемка Товара осуществляется Покупателем в одностороннем порядке. </w:t>
      </w:r>
    </w:p>
    <w:p w14:paraId="7449DB76" w14:textId="77777777" w:rsidR="0056442F" w:rsidRDefault="0056442F" w:rsidP="0056442F">
      <w:pPr>
        <w:jc w:val="both"/>
        <w:rPr>
          <w:sz w:val="22"/>
          <w:szCs w:val="22"/>
        </w:rPr>
      </w:pPr>
      <w:r w:rsidRPr="004A0FA7">
        <w:rPr>
          <w:sz w:val="22"/>
          <w:szCs w:val="22"/>
        </w:rPr>
        <w:t xml:space="preserve">           В случае выявления в процессе приемки Товара несоответствия Товара количеству и/или комплектности Товара и/или ассортименту, или выявлении дефектов Товара при визуальном осмотре и/или в результате проверки качества методами неразрушающего контроля Товара Покупатель</w:t>
      </w:r>
      <w:r>
        <w:rPr>
          <w:sz w:val="22"/>
          <w:szCs w:val="22"/>
        </w:rPr>
        <w:t xml:space="preserve"> вправе по своему усмотрению:</w:t>
      </w:r>
    </w:p>
    <w:p w14:paraId="50752F3C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F3427">
        <w:rPr>
          <w:b/>
          <w:sz w:val="22"/>
          <w:szCs w:val="22"/>
        </w:rPr>
        <w:t>4.2.3.1.</w:t>
      </w:r>
      <w:r>
        <w:rPr>
          <w:sz w:val="22"/>
          <w:szCs w:val="22"/>
        </w:rPr>
        <w:t xml:space="preserve"> Осуществить последовательно следующие действия:</w:t>
      </w:r>
    </w:p>
    <w:p w14:paraId="3AA1E3E5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остановить</w:t>
      </w:r>
      <w:r w:rsidRPr="004A0FA7">
        <w:rPr>
          <w:sz w:val="22"/>
          <w:szCs w:val="22"/>
        </w:rPr>
        <w:t xml:space="preserve"> приемку, </w:t>
      </w:r>
    </w:p>
    <w:p w14:paraId="6FB08C86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оформить</w:t>
      </w:r>
      <w:r w:rsidRPr="004A0FA7">
        <w:rPr>
          <w:sz w:val="22"/>
          <w:szCs w:val="22"/>
        </w:rPr>
        <w:t xml:space="preserve"> Акт о выявленных расхождениях по количеству и качеству по форме ТОРГ-2, делает отме</w:t>
      </w:r>
      <w:r>
        <w:rPr>
          <w:sz w:val="22"/>
          <w:szCs w:val="22"/>
        </w:rPr>
        <w:t xml:space="preserve">тку в ТОРГ-12 о несоответствии </w:t>
      </w:r>
      <w:r w:rsidRPr="004A0FA7">
        <w:rPr>
          <w:sz w:val="22"/>
          <w:szCs w:val="22"/>
        </w:rPr>
        <w:t xml:space="preserve">Товара со ссылкой на Торг-2. </w:t>
      </w:r>
    </w:p>
    <w:p w14:paraId="630BE3B1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направить</w:t>
      </w:r>
      <w:r w:rsidRPr="00CE3DC6">
        <w:rPr>
          <w:sz w:val="22"/>
          <w:szCs w:val="22"/>
        </w:rPr>
        <w:t xml:space="preserve"> Поставщику по электронному адресу, указанному в настоящем Договоре </w:t>
      </w:r>
      <w:r>
        <w:rPr>
          <w:sz w:val="22"/>
          <w:szCs w:val="22"/>
        </w:rPr>
        <w:t>У</w:t>
      </w:r>
      <w:r w:rsidRPr="00CE3DC6">
        <w:rPr>
          <w:sz w:val="22"/>
          <w:szCs w:val="22"/>
        </w:rPr>
        <w:t xml:space="preserve">ведомление </w:t>
      </w:r>
      <w:r>
        <w:rPr>
          <w:sz w:val="22"/>
          <w:szCs w:val="22"/>
        </w:rPr>
        <w:t>с указанием:</w:t>
      </w:r>
    </w:p>
    <w:p w14:paraId="5A2AF69C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выявленного при приемке </w:t>
      </w:r>
      <w:r w:rsidRPr="00CE3DC6">
        <w:rPr>
          <w:sz w:val="22"/>
          <w:szCs w:val="22"/>
        </w:rPr>
        <w:t>несоответствии</w:t>
      </w:r>
      <w:r>
        <w:rPr>
          <w:sz w:val="22"/>
          <w:szCs w:val="22"/>
        </w:rPr>
        <w:t xml:space="preserve"> Товара,</w:t>
      </w:r>
    </w:p>
    <w:p w14:paraId="3D439B6F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решения Покупателя, принятого в одностороннем порядке в отношении такого Товара в соответствии с </w:t>
      </w:r>
      <w:proofErr w:type="gramStart"/>
      <w:r>
        <w:rPr>
          <w:sz w:val="22"/>
          <w:szCs w:val="22"/>
        </w:rPr>
        <w:t>подпунктами</w:t>
      </w:r>
      <w:proofErr w:type="gramEnd"/>
      <w:r>
        <w:rPr>
          <w:sz w:val="22"/>
          <w:szCs w:val="22"/>
        </w:rPr>
        <w:t xml:space="preserve"> а) и б) настоящего п .4.2.3 Договора. </w:t>
      </w:r>
    </w:p>
    <w:p w14:paraId="65AEC637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>и приложением Акта о выявленных расхождениях по форме ТОРГ-2</w:t>
      </w:r>
    </w:p>
    <w:p w14:paraId="7CF72476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случаях, установленных настоящим пунктом Договора </w:t>
      </w:r>
      <w:r w:rsidRPr="004A0FA7">
        <w:rPr>
          <w:sz w:val="22"/>
          <w:szCs w:val="22"/>
        </w:rPr>
        <w:t>Покупатель</w:t>
      </w:r>
      <w:r>
        <w:rPr>
          <w:sz w:val="22"/>
          <w:szCs w:val="22"/>
        </w:rPr>
        <w:t xml:space="preserve"> вправе в одностороннем порядке принять следующее из решений в отношении такого Товара: </w:t>
      </w:r>
    </w:p>
    <w:p w14:paraId="303EC611" w14:textId="77777777" w:rsidR="0056442F" w:rsidRDefault="0056442F" w:rsidP="0056442F">
      <w:pPr>
        <w:widowControl w:val="0"/>
        <w:ind w:firstLine="708"/>
        <w:jc w:val="both"/>
        <w:rPr>
          <w:sz w:val="22"/>
          <w:szCs w:val="22"/>
        </w:rPr>
      </w:pPr>
      <w:r w:rsidRPr="004A0FA7">
        <w:rPr>
          <w:b/>
          <w:sz w:val="22"/>
          <w:szCs w:val="22"/>
        </w:rPr>
        <w:t>а)</w:t>
      </w:r>
      <w:r w:rsidRPr="004A0FA7">
        <w:rPr>
          <w:sz w:val="22"/>
          <w:szCs w:val="22"/>
        </w:rPr>
        <w:t xml:space="preserve"> принять только часть Товара, запросив у Поставщика предоставление корректировочного счет-фактуры/ УПД в срок 1 рабочий день, с даты направления уведомления в адрес Поставщика по электронному адресу, указанному в реквизитах к настоящему Договору.</w:t>
      </w:r>
    </w:p>
    <w:p w14:paraId="7341561C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Pr="004A0FA7">
        <w:rPr>
          <w:b/>
          <w:sz w:val="22"/>
          <w:szCs w:val="22"/>
        </w:rPr>
        <w:t>б)</w:t>
      </w:r>
      <w:r w:rsidRPr="004A0FA7">
        <w:rPr>
          <w:sz w:val="22"/>
          <w:szCs w:val="22"/>
        </w:rPr>
        <w:t xml:space="preserve"> не принимать Товар, с отметкой в товарно-сопроводительных документах, в том числе с возможностью отказа от поставки Товара, с внесением соответствующих изменений в Спецификацию. В случае, если Покупателем была произведена предоплата за Товар, Поставщик обязан вернуть произведенную предоплату в течении 5 рабочих дней с даты отметки в товарно-сопроводительных документах;</w:t>
      </w:r>
    </w:p>
    <w:p w14:paraId="2C916B81" w14:textId="77777777" w:rsidR="0056442F" w:rsidRDefault="0056442F" w:rsidP="0056442F">
      <w:pPr>
        <w:jc w:val="both"/>
        <w:rPr>
          <w:sz w:val="22"/>
          <w:szCs w:val="22"/>
        </w:rPr>
      </w:pPr>
      <w:r w:rsidRPr="00000DB2">
        <w:rPr>
          <w:b/>
          <w:sz w:val="22"/>
          <w:szCs w:val="22"/>
        </w:rPr>
        <w:t>4.2.3.2.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Либо при выявлении незначительных видимых дефектов </w:t>
      </w:r>
      <w:r>
        <w:rPr>
          <w:b/>
          <w:sz w:val="22"/>
          <w:szCs w:val="22"/>
        </w:rPr>
        <w:t>о</w:t>
      </w:r>
      <w:r>
        <w:rPr>
          <w:sz w:val="22"/>
          <w:szCs w:val="22"/>
        </w:rPr>
        <w:t>существить последовательно следующие действия:</w:t>
      </w:r>
    </w:p>
    <w:p w14:paraId="61D60D1A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остановить</w:t>
      </w:r>
      <w:r w:rsidRPr="004A0FA7">
        <w:rPr>
          <w:sz w:val="22"/>
          <w:szCs w:val="22"/>
        </w:rPr>
        <w:t xml:space="preserve"> приемку, </w:t>
      </w:r>
    </w:p>
    <w:p w14:paraId="6BC18518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оформить</w:t>
      </w:r>
      <w:r w:rsidRPr="004A0FA7">
        <w:rPr>
          <w:sz w:val="22"/>
          <w:szCs w:val="22"/>
        </w:rPr>
        <w:t xml:space="preserve"> Акт о выявленных расхождениях по количеству и качеству </w:t>
      </w:r>
      <w:r>
        <w:rPr>
          <w:sz w:val="22"/>
          <w:szCs w:val="22"/>
        </w:rPr>
        <w:t>по форме ТОРГ-2</w:t>
      </w:r>
      <w:r w:rsidRPr="004A0FA7">
        <w:rPr>
          <w:sz w:val="22"/>
          <w:szCs w:val="22"/>
        </w:rPr>
        <w:t xml:space="preserve">. </w:t>
      </w:r>
    </w:p>
    <w:p w14:paraId="7A1BE413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 w:rsidRPr="003D6F3D">
        <w:rPr>
          <w:sz w:val="22"/>
          <w:szCs w:val="22"/>
        </w:rPr>
        <w:t xml:space="preserve">направить Поставщику по электронному адресу, указанному в настоящем Договоре Уведомление с указанием выявленного при приемке несоответствии Товара и приложением фото (если применимо) </w:t>
      </w:r>
    </w:p>
    <w:p w14:paraId="1B099E92" w14:textId="3AFA375C" w:rsidR="0056442F" w:rsidRPr="00625DAB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 w:rsidRPr="00625DAB">
        <w:rPr>
          <w:sz w:val="22"/>
          <w:szCs w:val="22"/>
        </w:rPr>
        <w:t>запросить у Поставщика уменьшение стоимости Товара и, в случае получения в течение 2 календарных дней с даты запроса, согласия Поставщика на уменьшение стоимости Товара, заключить соответствующее Изменение</w:t>
      </w:r>
      <w:r>
        <w:rPr>
          <w:sz w:val="22"/>
          <w:szCs w:val="22"/>
        </w:rPr>
        <w:t xml:space="preserve"> к Спецификации </w:t>
      </w:r>
      <w:r w:rsidR="009867AA">
        <w:rPr>
          <w:sz w:val="22"/>
          <w:szCs w:val="22"/>
        </w:rPr>
        <w:t xml:space="preserve">об </w:t>
      </w:r>
      <w:r w:rsidR="009867AA" w:rsidRPr="00625DAB">
        <w:rPr>
          <w:sz w:val="22"/>
          <w:szCs w:val="22"/>
        </w:rPr>
        <w:t>уменьшении</w:t>
      </w:r>
      <w:r w:rsidRPr="00625DAB">
        <w:rPr>
          <w:sz w:val="22"/>
          <w:szCs w:val="22"/>
        </w:rPr>
        <w:t xml:space="preserve"> стоимости данного Товара с последующим выставлением корректировочного счет-фактуры/ УПД. В случае отказа Поставщика о снижении стоимости товара, либо не получении ответа в указанный срок, </w:t>
      </w:r>
      <w:r w:rsidRPr="00625DAB">
        <w:rPr>
          <w:sz w:val="22"/>
          <w:szCs w:val="22"/>
        </w:rPr>
        <w:lastRenderedPageBreak/>
        <w:t>Покуп</w:t>
      </w:r>
      <w:r>
        <w:rPr>
          <w:sz w:val="22"/>
          <w:szCs w:val="22"/>
        </w:rPr>
        <w:t>атель вправе не принимать Товар</w:t>
      </w:r>
      <w:r w:rsidRPr="00625DAB">
        <w:rPr>
          <w:sz w:val="22"/>
          <w:szCs w:val="22"/>
        </w:rPr>
        <w:t>, с отметкой в товарно-сопроводительных документах, в том числе с возможностью отказа от поставки Товара, с внесением соответствующих изменений в Спецификацию. В случае, если Покупателем была произведена предоплата за Товар, Поставщик обязан вернуть произведенную предоплату в течении 5 рабочих дней с даты отметки в товарно-сопроводительных документах;</w:t>
      </w:r>
    </w:p>
    <w:p w14:paraId="5B150FA5" w14:textId="77777777" w:rsidR="0056442F" w:rsidRPr="004A0FA7" w:rsidRDefault="0056442F" w:rsidP="0056442F">
      <w:pPr>
        <w:widowControl w:val="0"/>
        <w:ind w:left="20"/>
        <w:jc w:val="both"/>
        <w:rPr>
          <w:sz w:val="22"/>
          <w:szCs w:val="22"/>
        </w:rPr>
      </w:pPr>
      <w:r w:rsidRPr="00625DAB">
        <w:rPr>
          <w:b/>
          <w:sz w:val="22"/>
          <w:szCs w:val="22"/>
        </w:rPr>
        <w:t>4.2.3.3.</w:t>
      </w:r>
      <w:r>
        <w:rPr>
          <w:sz w:val="22"/>
          <w:szCs w:val="22"/>
        </w:rPr>
        <w:t xml:space="preserve"> </w:t>
      </w:r>
      <w:r w:rsidRPr="004A0FA7">
        <w:rPr>
          <w:sz w:val="22"/>
          <w:szCs w:val="22"/>
        </w:rPr>
        <w:t>В случае выявления несоответствия количества поставленного Товара количеству и/или ассортименту и/или комплектности, указанному в товаросопроводительных документах, и/или при выявлении при визуальном осмотре дефектов Товара, а так же в результате проведения прочих методов неразрушающего контроля качества, обязательства Поставщика в части поставки такого Товара считаются неисполненными с даты подписания Акта о выявленных расхождениях по количеству и качеству по форме ТОРГ-2 и отметки в ТОРГ-12 о составлении ТОРГ-2. Поставщик несет ответственность за просрочку поставки Товара в соответствии с п.7.4 настоящего Договора.</w:t>
      </w:r>
    </w:p>
    <w:p w14:paraId="52060727" w14:textId="77777777" w:rsidR="0056442F" w:rsidRPr="00D9480B" w:rsidRDefault="0056442F" w:rsidP="0056442F">
      <w:pPr>
        <w:widowControl w:val="0"/>
        <w:ind w:left="20"/>
        <w:jc w:val="both"/>
        <w:rPr>
          <w:sz w:val="22"/>
          <w:szCs w:val="22"/>
        </w:rPr>
      </w:pPr>
      <w:r w:rsidRPr="004A0FA7">
        <w:rPr>
          <w:sz w:val="22"/>
          <w:szCs w:val="22"/>
        </w:rPr>
        <w:tab/>
        <w:t>Излишне поставленный Товар Покупателем не оплачивается, вывоз излишне поставленного Товара производится за счет Поставщика.</w:t>
      </w:r>
    </w:p>
    <w:p w14:paraId="4C4D57AE" w14:textId="77777777" w:rsidR="0056442F" w:rsidRDefault="0056442F" w:rsidP="0056442F"/>
    <w:p w14:paraId="2F6DD777" w14:textId="0C881571" w:rsidR="008246BF" w:rsidRDefault="00E17960" w:rsidP="0056442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4.2.4</w:t>
      </w:r>
      <w:r w:rsidR="00774599" w:rsidRPr="00D9480B">
        <w:rPr>
          <w:b/>
          <w:sz w:val="22"/>
          <w:szCs w:val="22"/>
        </w:rPr>
        <w:t>.</w:t>
      </w:r>
      <w:r w:rsidR="008246BF"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>При отсутствии у Покупателя претензий к количеству</w:t>
      </w:r>
      <w:r w:rsidR="000D1A8D" w:rsidRPr="00D9480B">
        <w:rPr>
          <w:sz w:val="22"/>
          <w:szCs w:val="22"/>
        </w:rPr>
        <w:t xml:space="preserve"> и</w:t>
      </w:r>
      <w:r w:rsidR="00774599" w:rsidRPr="00D9480B">
        <w:rPr>
          <w:sz w:val="22"/>
          <w:szCs w:val="22"/>
        </w:rPr>
        <w:t xml:space="preserve">/или комплектности Товара и/или ассортименту и/или </w:t>
      </w:r>
      <w:r w:rsidR="000D1A8D" w:rsidRPr="00D9480B">
        <w:rPr>
          <w:sz w:val="22"/>
          <w:szCs w:val="22"/>
        </w:rPr>
        <w:t xml:space="preserve">выявленных при визуальном осмотре дефектов </w:t>
      </w:r>
      <w:r w:rsidR="00774599" w:rsidRPr="00D9480B">
        <w:rPr>
          <w:sz w:val="22"/>
          <w:szCs w:val="22"/>
        </w:rPr>
        <w:t xml:space="preserve">Товара </w:t>
      </w:r>
      <w:r w:rsidR="00647676" w:rsidRPr="00B41695">
        <w:rPr>
          <w:sz w:val="22"/>
          <w:szCs w:val="22"/>
        </w:rPr>
        <w:t xml:space="preserve">и/или в результате проверки качества методами неразрушающего контроля </w:t>
      </w:r>
      <w:r w:rsidR="00774599" w:rsidRPr="00B41695">
        <w:rPr>
          <w:sz w:val="22"/>
          <w:szCs w:val="22"/>
        </w:rPr>
        <w:t>по результатам приемки, уполномоченное лицо</w:t>
      </w:r>
      <w:r w:rsidR="00774599" w:rsidRPr="00D9480B">
        <w:rPr>
          <w:sz w:val="22"/>
          <w:szCs w:val="22"/>
        </w:rPr>
        <w:t xml:space="preserve"> </w:t>
      </w:r>
      <w:r w:rsidR="009867AA" w:rsidRPr="00D9480B">
        <w:rPr>
          <w:sz w:val="22"/>
          <w:szCs w:val="22"/>
        </w:rPr>
        <w:t>Покупателя обязано</w:t>
      </w:r>
      <w:r w:rsidR="00774599" w:rsidRPr="00D9480B">
        <w:rPr>
          <w:sz w:val="22"/>
          <w:szCs w:val="22"/>
        </w:rPr>
        <w:t xml:space="preserve"> подписать </w:t>
      </w:r>
      <w:r w:rsidR="0016583B" w:rsidRPr="00D9480B">
        <w:rPr>
          <w:sz w:val="22"/>
          <w:szCs w:val="22"/>
        </w:rPr>
        <w:t>и возвратить</w:t>
      </w:r>
      <w:r w:rsidR="008246BF" w:rsidRPr="00D9480B">
        <w:rPr>
          <w:sz w:val="22"/>
          <w:szCs w:val="22"/>
        </w:rPr>
        <w:t xml:space="preserve"> Поставщику один экземпляр каждой накладной или универсаль</w:t>
      </w:r>
      <w:r w:rsidR="00774599" w:rsidRPr="00D9480B">
        <w:rPr>
          <w:sz w:val="22"/>
          <w:szCs w:val="22"/>
        </w:rPr>
        <w:t xml:space="preserve">ный передаточный документ (УПД). </w:t>
      </w:r>
      <w:r w:rsidR="008246BF" w:rsidRPr="00D9480B">
        <w:rPr>
          <w:sz w:val="22"/>
          <w:szCs w:val="22"/>
        </w:rPr>
        <w:t xml:space="preserve"> Скан документа Покупатель обязан направить Поставщику по электронной почте, указанной в договоре поставки в течение 5 (рабочих) дней</w:t>
      </w:r>
      <w:r w:rsidR="00774599" w:rsidRPr="00D9480B">
        <w:rPr>
          <w:sz w:val="22"/>
          <w:szCs w:val="22"/>
        </w:rPr>
        <w:t xml:space="preserve"> с даты их </w:t>
      </w:r>
      <w:r w:rsidR="009867AA" w:rsidRPr="00D9480B">
        <w:rPr>
          <w:sz w:val="22"/>
          <w:szCs w:val="22"/>
        </w:rPr>
        <w:t>подписания, с</w:t>
      </w:r>
      <w:r w:rsidR="008246BF" w:rsidRPr="00D9480B">
        <w:rPr>
          <w:sz w:val="22"/>
          <w:szCs w:val="22"/>
        </w:rPr>
        <w:t xml:space="preserve"> последующим предоставлением оригинала в течение 14 (четырнадцати) календарных дней</w:t>
      </w:r>
      <w:r w:rsidR="00774599" w:rsidRPr="00D9480B">
        <w:rPr>
          <w:sz w:val="22"/>
          <w:szCs w:val="22"/>
        </w:rPr>
        <w:t xml:space="preserve"> с даты их подписания</w:t>
      </w:r>
      <w:r w:rsidR="008246BF" w:rsidRPr="00D9480B">
        <w:rPr>
          <w:sz w:val="22"/>
          <w:szCs w:val="22"/>
        </w:rPr>
        <w:t>.</w:t>
      </w:r>
    </w:p>
    <w:p w14:paraId="25586E41" w14:textId="5E77DC70" w:rsidR="009E4C9F" w:rsidRPr="00D9480B" w:rsidRDefault="009E4C9F" w:rsidP="008246BF">
      <w:pPr>
        <w:jc w:val="both"/>
        <w:rPr>
          <w:sz w:val="22"/>
          <w:szCs w:val="22"/>
        </w:rPr>
      </w:pPr>
      <w:r w:rsidRPr="009E4C9F">
        <w:rPr>
          <w:b/>
          <w:bCs/>
          <w:sz w:val="22"/>
          <w:szCs w:val="22"/>
        </w:rPr>
        <w:t>4.3.</w:t>
      </w:r>
      <w:r>
        <w:rPr>
          <w:sz w:val="22"/>
          <w:szCs w:val="22"/>
        </w:rPr>
        <w:t xml:space="preserve"> В зависимости от вида поставляемого Товара Покупатель, после перехода права собственности, имеет право провести дополнительную проверку качества поставленного Товара,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методами разрушающего контроля.</w:t>
      </w:r>
    </w:p>
    <w:p w14:paraId="5DB6E431" w14:textId="77777777" w:rsidR="00D1619C" w:rsidRPr="00D9480B" w:rsidRDefault="00D1619C" w:rsidP="002136AD">
      <w:pPr>
        <w:jc w:val="both"/>
        <w:rPr>
          <w:b/>
          <w:sz w:val="22"/>
          <w:szCs w:val="22"/>
        </w:rPr>
      </w:pPr>
    </w:p>
    <w:p w14:paraId="5CFEF350" w14:textId="6AAE86DD" w:rsidR="00E17960" w:rsidRPr="00D9480B" w:rsidRDefault="00E17960" w:rsidP="002136AD">
      <w:pPr>
        <w:jc w:val="both"/>
        <w:rPr>
          <w:sz w:val="22"/>
          <w:szCs w:val="22"/>
        </w:rPr>
      </w:pPr>
    </w:p>
    <w:p w14:paraId="125EF5CF" w14:textId="77777777" w:rsidR="001467B0" w:rsidRPr="00D9480B" w:rsidRDefault="001467B0" w:rsidP="008C45ED">
      <w:pPr>
        <w:pStyle w:val="af9"/>
        <w:numPr>
          <w:ilvl w:val="0"/>
          <w:numId w:val="34"/>
        </w:numPr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Гарантии</w:t>
      </w:r>
    </w:p>
    <w:p w14:paraId="49BFCB34" w14:textId="77777777" w:rsidR="00FB4F45" w:rsidRPr="00D9480B" w:rsidRDefault="00FB4F45" w:rsidP="00FB4F45">
      <w:pPr>
        <w:pStyle w:val="af9"/>
        <w:ind w:left="714"/>
        <w:rPr>
          <w:b/>
          <w:sz w:val="16"/>
          <w:szCs w:val="16"/>
        </w:rPr>
      </w:pPr>
    </w:p>
    <w:p w14:paraId="200E3546" w14:textId="7AD26D78" w:rsidR="001C41B0" w:rsidRPr="00D9480B" w:rsidRDefault="008A34EA" w:rsidP="00FB4F45">
      <w:pPr>
        <w:jc w:val="both"/>
        <w:rPr>
          <w:color w:val="000000"/>
          <w:sz w:val="22"/>
          <w:szCs w:val="22"/>
          <w:lang w:eastAsia="ru-RU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</w:t>
      </w:r>
      <w:r w:rsidR="00414B90" w:rsidRPr="00D9480B">
        <w:rPr>
          <w:color w:val="000000"/>
          <w:sz w:val="22"/>
          <w:szCs w:val="22"/>
          <w:lang w:eastAsia="ru-RU"/>
        </w:rPr>
        <w:t xml:space="preserve">Гарантийный срок на поставляемый </w:t>
      </w:r>
      <w:r w:rsidR="00C01586" w:rsidRPr="00D9480B">
        <w:rPr>
          <w:color w:val="000000"/>
          <w:sz w:val="22"/>
          <w:szCs w:val="22"/>
          <w:lang w:eastAsia="ru-RU"/>
        </w:rPr>
        <w:t>Товар</w:t>
      </w:r>
      <w:r w:rsidR="00414B90" w:rsidRPr="00D9480B">
        <w:rPr>
          <w:color w:val="000000"/>
          <w:sz w:val="22"/>
          <w:szCs w:val="22"/>
          <w:lang w:eastAsia="ru-RU"/>
        </w:rPr>
        <w:t xml:space="preserve"> </w:t>
      </w:r>
      <w:r w:rsidR="00D07FA3" w:rsidRPr="00D9480B">
        <w:rPr>
          <w:color w:val="000000"/>
          <w:sz w:val="22"/>
          <w:szCs w:val="22"/>
          <w:lang w:eastAsia="ru-RU"/>
        </w:rPr>
        <w:t xml:space="preserve">устанавливается </w:t>
      </w:r>
      <w:r w:rsidR="00B21C5A" w:rsidRPr="00D9480B">
        <w:rPr>
          <w:color w:val="000000"/>
          <w:sz w:val="22"/>
          <w:szCs w:val="22"/>
          <w:lang w:eastAsia="ru-RU"/>
        </w:rPr>
        <w:t>в спецификациях к настоящему Д</w:t>
      </w:r>
      <w:r w:rsidR="00D842BD" w:rsidRPr="00D9480B">
        <w:rPr>
          <w:color w:val="000000"/>
          <w:sz w:val="22"/>
          <w:szCs w:val="22"/>
          <w:lang w:eastAsia="ru-RU"/>
        </w:rPr>
        <w:t>оговору</w:t>
      </w:r>
      <w:r w:rsidR="00414B90" w:rsidRPr="00D9480B">
        <w:rPr>
          <w:color w:val="000000"/>
          <w:sz w:val="22"/>
          <w:szCs w:val="22"/>
          <w:lang w:eastAsia="ru-RU"/>
        </w:rPr>
        <w:t xml:space="preserve">. </w:t>
      </w:r>
    </w:p>
    <w:p w14:paraId="6D681FBC" w14:textId="2BEC0172" w:rsidR="00414B90" w:rsidRPr="00D9480B" w:rsidRDefault="008A34EA" w:rsidP="00FB4F45">
      <w:pPr>
        <w:jc w:val="both"/>
        <w:rPr>
          <w:color w:val="000000"/>
          <w:sz w:val="22"/>
          <w:szCs w:val="22"/>
        </w:rPr>
      </w:pPr>
      <w:r w:rsidRPr="00D9480B">
        <w:rPr>
          <w:b/>
          <w:color w:val="000000"/>
          <w:sz w:val="22"/>
          <w:szCs w:val="22"/>
          <w:lang w:eastAsia="ru-RU"/>
        </w:rPr>
        <w:t>5</w:t>
      </w:r>
      <w:r w:rsidR="001C41B0" w:rsidRPr="00D9480B">
        <w:rPr>
          <w:b/>
          <w:color w:val="000000"/>
          <w:sz w:val="22"/>
          <w:szCs w:val="22"/>
          <w:lang w:eastAsia="ru-RU"/>
        </w:rPr>
        <w:t>.2</w:t>
      </w:r>
      <w:r w:rsidR="001C41B0" w:rsidRPr="00D9480B">
        <w:rPr>
          <w:color w:val="000000"/>
          <w:sz w:val="22"/>
          <w:szCs w:val="22"/>
          <w:lang w:eastAsia="ru-RU"/>
        </w:rPr>
        <w:t xml:space="preserve"> </w:t>
      </w:r>
      <w:r w:rsidR="00414B90" w:rsidRPr="00D9480B">
        <w:rPr>
          <w:color w:val="000000"/>
          <w:sz w:val="22"/>
          <w:szCs w:val="22"/>
          <w:lang w:eastAsia="ru-RU"/>
        </w:rPr>
        <w:t xml:space="preserve">Поставляемый </w:t>
      </w:r>
      <w:r w:rsidR="00C01586" w:rsidRPr="00D9480B">
        <w:rPr>
          <w:color w:val="000000"/>
          <w:sz w:val="22"/>
          <w:szCs w:val="22"/>
          <w:lang w:eastAsia="ru-RU"/>
        </w:rPr>
        <w:t>Товар</w:t>
      </w:r>
      <w:r w:rsidR="00414B90" w:rsidRPr="00D9480B">
        <w:rPr>
          <w:color w:val="000000"/>
          <w:sz w:val="22"/>
          <w:szCs w:val="22"/>
          <w:lang w:eastAsia="ru-RU"/>
        </w:rPr>
        <w:t xml:space="preserve"> является новым, ранее неэксплуатируемым. </w:t>
      </w:r>
    </w:p>
    <w:p w14:paraId="39ADA964" w14:textId="6076CC0C" w:rsidR="001467B0" w:rsidRPr="00D9480B" w:rsidRDefault="008A34EA" w:rsidP="00FB4F45">
      <w:pPr>
        <w:jc w:val="both"/>
        <w:rPr>
          <w:sz w:val="22"/>
          <w:szCs w:val="22"/>
        </w:rPr>
      </w:pPr>
      <w:r w:rsidRPr="00B41695">
        <w:rPr>
          <w:b/>
          <w:color w:val="000000"/>
          <w:sz w:val="22"/>
          <w:szCs w:val="22"/>
        </w:rPr>
        <w:t>5</w:t>
      </w:r>
      <w:r w:rsidR="001467B0" w:rsidRPr="00B41695">
        <w:rPr>
          <w:b/>
          <w:sz w:val="22"/>
          <w:szCs w:val="22"/>
        </w:rPr>
        <w:t>.3</w:t>
      </w:r>
      <w:r w:rsidR="001C41B0" w:rsidRPr="00B41695">
        <w:rPr>
          <w:sz w:val="22"/>
          <w:szCs w:val="22"/>
        </w:rPr>
        <w:t xml:space="preserve"> В </w:t>
      </w:r>
      <w:r w:rsidR="001467B0" w:rsidRPr="00B41695">
        <w:rPr>
          <w:sz w:val="22"/>
          <w:szCs w:val="22"/>
        </w:rPr>
        <w:t xml:space="preserve">случае обнаружения несоответствия </w:t>
      </w:r>
      <w:r w:rsidR="000D49DB" w:rsidRPr="00B41695">
        <w:rPr>
          <w:sz w:val="22"/>
          <w:szCs w:val="22"/>
        </w:rPr>
        <w:t xml:space="preserve">качества </w:t>
      </w:r>
      <w:r w:rsidR="00C01586" w:rsidRPr="00B41695">
        <w:rPr>
          <w:sz w:val="22"/>
          <w:szCs w:val="22"/>
        </w:rPr>
        <w:t>Товара</w:t>
      </w:r>
      <w:r w:rsidR="001467B0" w:rsidRPr="00B41695">
        <w:rPr>
          <w:sz w:val="22"/>
          <w:szCs w:val="22"/>
        </w:rPr>
        <w:t xml:space="preserve"> условиям договора (</w:t>
      </w:r>
      <w:r w:rsidR="009867AA" w:rsidRPr="00B41695">
        <w:rPr>
          <w:sz w:val="22"/>
          <w:szCs w:val="22"/>
        </w:rPr>
        <w:t>спецификации) в</w:t>
      </w:r>
      <w:r w:rsidR="001467B0" w:rsidRPr="00B41695">
        <w:rPr>
          <w:sz w:val="22"/>
          <w:szCs w:val="22"/>
        </w:rPr>
        <w:t xml:space="preserve"> том числ</w:t>
      </w:r>
      <w:r w:rsidR="000D49DB" w:rsidRPr="00B41695">
        <w:rPr>
          <w:sz w:val="22"/>
          <w:szCs w:val="22"/>
        </w:rPr>
        <w:t>е технической документации</w:t>
      </w:r>
      <w:r w:rsidR="00D9480B" w:rsidRPr="00B41695">
        <w:rPr>
          <w:sz w:val="22"/>
          <w:szCs w:val="22"/>
        </w:rPr>
        <w:t>,</w:t>
      </w:r>
      <w:r w:rsidR="00C3400F" w:rsidRPr="00B41695">
        <w:rPr>
          <w:sz w:val="22"/>
          <w:szCs w:val="22"/>
        </w:rPr>
        <w:t xml:space="preserve"> </w:t>
      </w:r>
      <w:r w:rsidR="009E4C9F" w:rsidRPr="00B41695">
        <w:rPr>
          <w:sz w:val="22"/>
          <w:szCs w:val="22"/>
        </w:rPr>
        <w:t>в процессе дополнительной проверки качества в соответствии п.4.3</w:t>
      </w:r>
      <w:proofErr w:type="gramStart"/>
      <w:r w:rsidR="009E4C9F" w:rsidRPr="00B41695">
        <w:rPr>
          <w:sz w:val="22"/>
          <w:szCs w:val="22"/>
        </w:rPr>
        <w:t xml:space="preserve">,  </w:t>
      </w:r>
      <w:r w:rsidR="00C3400F" w:rsidRPr="00B41695">
        <w:rPr>
          <w:sz w:val="22"/>
          <w:szCs w:val="22"/>
        </w:rPr>
        <w:t>монтажа</w:t>
      </w:r>
      <w:proofErr w:type="gramEnd"/>
      <w:r w:rsidR="00C3400F" w:rsidRPr="00B41695">
        <w:rPr>
          <w:sz w:val="22"/>
          <w:szCs w:val="22"/>
        </w:rPr>
        <w:t>, пуско-наладочных работ, пуска эксплуатацию и эксплуатации Товара</w:t>
      </w:r>
      <w:r w:rsidR="00D9480B" w:rsidRPr="00B41695">
        <w:rPr>
          <w:sz w:val="22"/>
          <w:szCs w:val="22"/>
        </w:rPr>
        <w:t xml:space="preserve"> </w:t>
      </w:r>
      <w:r w:rsidR="001467B0" w:rsidRPr="00B41695">
        <w:rPr>
          <w:sz w:val="22"/>
          <w:szCs w:val="22"/>
        </w:rPr>
        <w:t>в течение Гарантийного срока</w:t>
      </w:r>
      <w:r w:rsidR="00D9480B" w:rsidRPr="00B41695">
        <w:rPr>
          <w:sz w:val="22"/>
          <w:szCs w:val="22"/>
        </w:rPr>
        <w:t>,</w:t>
      </w:r>
      <w:r w:rsidR="001467B0" w:rsidRPr="00B41695">
        <w:rPr>
          <w:sz w:val="22"/>
          <w:szCs w:val="22"/>
        </w:rPr>
        <w:t xml:space="preserve"> вызов представителя Поставщика обязателен.</w:t>
      </w:r>
    </w:p>
    <w:p w14:paraId="56483579" w14:textId="3D44E141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.4</w:t>
      </w:r>
      <w:r w:rsidR="001467B0" w:rsidRPr="00D9480B">
        <w:rPr>
          <w:sz w:val="22"/>
          <w:szCs w:val="22"/>
        </w:rPr>
        <w:t xml:space="preserve"> Уведомление об обнаружении неисправности передаётся представителю Поставщика телефаксом или телеграммой, по коор</w:t>
      </w:r>
      <w:r w:rsidR="00C0644C" w:rsidRPr="00D9480B">
        <w:rPr>
          <w:sz w:val="22"/>
          <w:szCs w:val="22"/>
        </w:rPr>
        <w:t>динатам, указанным в настоящем Д</w:t>
      </w:r>
      <w:r w:rsidR="001467B0" w:rsidRPr="00D9480B">
        <w:rPr>
          <w:sz w:val="22"/>
          <w:szCs w:val="22"/>
        </w:rPr>
        <w:t>оговоре</w:t>
      </w:r>
      <w:r w:rsidR="000427B3" w:rsidRPr="00D9480B">
        <w:rPr>
          <w:sz w:val="22"/>
          <w:szCs w:val="22"/>
        </w:rPr>
        <w:t xml:space="preserve">, </w:t>
      </w:r>
      <w:r w:rsidR="000427B3" w:rsidRPr="00D9480B">
        <w:rPr>
          <w:color w:val="000000"/>
          <w:sz w:val="22"/>
          <w:szCs w:val="22"/>
        </w:rPr>
        <w:t>либо по электронной почте, указанной в разделе 10 настоящего Договора,</w:t>
      </w:r>
      <w:r w:rsidR="001467B0" w:rsidRPr="00D9480B">
        <w:rPr>
          <w:sz w:val="22"/>
          <w:szCs w:val="22"/>
        </w:rPr>
        <w:t xml:space="preserve"> немедленно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обнаружения неисправности.</w:t>
      </w:r>
    </w:p>
    <w:p w14:paraId="2B383C20" w14:textId="0AE3B248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.5</w:t>
      </w:r>
      <w:r w:rsidR="001467B0" w:rsidRPr="00D9480B">
        <w:rPr>
          <w:sz w:val="22"/>
          <w:szCs w:val="22"/>
        </w:rPr>
        <w:t xml:space="preserve"> Представитель Поставщика в течение 2 (двух) рабочих 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получения Уведомления обязан сообщить о дате своего прибытия в указанное Покупателем место для установления причин неисправности, о чём составляется соответствующий Акт</w:t>
      </w:r>
      <w:r w:rsidR="00D842BD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. Срок прибытия </w:t>
      </w:r>
      <w:r w:rsidR="00414B90" w:rsidRPr="00D9480B">
        <w:rPr>
          <w:sz w:val="22"/>
          <w:szCs w:val="22"/>
        </w:rPr>
        <w:t xml:space="preserve">уполномоченного представителя Поставщика </w:t>
      </w:r>
      <w:r w:rsidR="001467B0" w:rsidRPr="00D9480B">
        <w:rPr>
          <w:sz w:val="22"/>
          <w:szCs w:val="22"/>
        </w:rPr>
        <w:t xml:space="preserve">не должен превышать </w:t>
      </w:r>
      <w:r w:rsidR="00957C52" w:rsidRPr="00D9480B">
        <w:rPr>
          <w:sz w:val="22"/>
          <w:szCs w:val="22"/>
        </w:rPr>
        <w:t>5</w:t>
      </w:r>
      <w:r w:rsidR="001467B0" w:rsidRPr="00D9480B">
        <w:rPr>
          <w:sz w:val="22"/>
          <w:szCs w:val="22"/>
        </w:rPr>
        <w:t xml:space="preserve"> (</w:t>
      </w:r>
      <w:r w:rsidR="00957C52" w:rsidRPr="00D9480B">
        <w:rPr>
          <w:sz w:val="22"/>
          <w:szCs w:val="22"/>
        </w:rPr>
        <w:t>пять</w:t>
      </w:r>
      <w:r w:rsidR="001467B0" w:rsidRPr="00D9480B">
        <w:rPr>
          <w:sz w:val="22"/>
          <w:szCs w:val="22"/>
        </w:rPr>
        <w:t xml:space="preserve">) </w:t>
      </w:r>
      <w:r w:rsidR="00957C52" w:rsidRPr="00D9480B">
        <w:rPr>
          <w:sz w:val="22"/>
          <w:szCs w:val="22"/>
        </w:rPr>
        <w:t xml:space="preserve">рабочих </w:t>
      </w:r>
      <w:r w:rsidR="001467B0" w:rsidRPr="00D9480B">
        <w:rPr>
          <w:sz w:val="22"/>
          <w:szCs w:val="22"/>
        </w:rPr>
        <w:t xml:space="preserve">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направления Уведомления Покупателем.</w:t>
      </w:r>
    </w:p>
    <w:p w14:paraId="276750F2" w14:textId="6B48E78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5.</w:t>
      </w:r>
      <w:r w:rsidR="001467B0" w:rsidRPr="00D9480B">
        <w:rPr>
          <w:b/>
          <w:sz w:val="22"/>
          <w:szCs w:val="22"/>
        </w:rPr>
        <w:t>6</w:t>
      </w:r>
      <w:r w:rsidR="001467B0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с дефектами, возникшими в связи с неправильной их эксплуатацией или хранением у Покупателя (грузополучателя), в связи с неисполнением инструкции по монтажу и эксплуатации, несоблюдением графика технического обслуживания и периодических осмотров, если Покупатель (грузополучатель/предприятие использующее </w:t>
      </w:r>
      <w:r w:rsidR="00C01586" w:rsidRPr="00D9480B">
        <w:rPr>
          <w:sz w:val="22"/>
          <w:szCs w:val="22"/>
        </w:rPr>
        <w:t>Товар</w:t>
      </w:r>
      <w:r w:rsidR="00C0644C" w:rsidRPr="00D9480B">
        <w:rPr>
          <w:sz w:val="22"/>
          <w:szCs w:val="22"/>
        </w:rPr>
        <w:t xml:space="preserve"> по настоящему Д</w:t>
      </w:r>
      <w:r w:rsidR="001467B0" w:rsidRPr="00D9480B">
        <w:rPr>
          <w:sz w:val="22"/>
          <w:szCs w:val="22"/>
        </w:rPr>
        <w:t>оговору) произведёт самостоятельно замену узлов и деталей, установку неоригинальных деталей и запасных частей, а также какие-либо конструкторские изменения без письменного согласия Поставщика, то такие дефекты подлежат замене и ремонту за счёт Покупателя.</w:t>
      </w:r>
    </w:p>
    <w:p w14:paraId="41992C08" w14:textId="2047904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.7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неявки представителя Поставщика в срок, установленный п.</w:t>
      </w:r>
      <w:r w:rsidR="00D842BD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5.5 настоящего </w:t>
      </w:r>
      <w:r w:rsidR="00C0644C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>оговора, соответствующий Акт</w:t>
      </w:r>
      <w:r w:rsidR="009F3968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составляется </w:t>
      </w:r>
      <w:r w:rsidR="00414B90" w:rsidRPr="00D9480B">
        <w:rPr>
          <w:sz w:val="22"/>
          <w:szCs w:val="22"/>
        </w:rPr>
        <w:t>Покупателем в одностороннем порядке</w:t>
      </w:r>
      <w:r w:rsidR="001467B0" w:rsidRPr="00D9480B">
        <w:rPr>
          <w:sz w:val="22"/>
          <w:szCs w:val="22"/>
        </w:rPr>
        <w:t>.</w:t>
      </w:r>
    </w:p>
    <w:p w14:paraId="2C3AF9C3" w14:textId="05EF50D4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D842BD" w:rsidRPr="00D9480B">
        <w:rPr>
          <w:b/>
          <w:sz w:val="22"/>
          <w:szCs w:val="22"/>
        </w:rPr>
        <w:t>.8</w:t>
      </w:r>
      <w:r w:rsidR="00D842BD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D842BD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случае отказа представителя Поставщика от подписания Акта </w:t>
      </w:r>
      <w:r w:rsidR="009F3968" w:rsidRPr="00D9480B">
        <w:rPr>
          <w:sz w:val="22"/>
          <w:szCs w:val="22"/>
        </w:rPr>
        <w:t xml:space="preserve">о неисправности </w:t>
      </w:r>
      <w:r w:rsidR="00C01586" w:rsidRPr="00D9480B">
        <w:rPr>
          <w:sz w:val="22"/>
          <w:szCs w:val="22"/>
        </w:rPr>
        <w:t>Товара</w:t>
      </w:r>
      <w:r w:rsidR="009F3968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или </w:t>
      </w:r>
      <w:r w:rsidR="00414B90" w:rsidRPr="00D9480B">
        <w:rPr>
          <w:sz w:val="22"/>
          <w:szCs w:val="22"/>
        </w:rPr>
        <w:t>возникновения</w:t>
      </w:r>
      <w:r w:rsidR="001467B0" w:rsidRPr="00D9480B">
        <w:rPr>
          <w:sz w:val="22"/>
          <w:szCs w:val="22"/>
        </w:rPr>
        <w:t xml:space="preserve"> разногласий по Акту</w:t>
      </w:r>
      <w:r w:rsidR="009F3968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, Покупатель вправе привлечь </w:t>
      </w:r>
      <w:r w:rsidR="00D55717" w:rsidRPr="00D9480B">
        <w:rPr>
          <w:sz w:val="22"/>
          <w:szCs w:val="22"/>
        </w:rPr>
        <w:t>Торгово-промышленную палату на выдачу соответствующего заключения, заключение которой</w:t>
      </w:r>
      <w:r w:rsidR="001467B0" w:rsidRPr="00D9480B">
        <w:rPr>
          <w:sz w:val="22"/>
          <w:szCs w:val="22"/>
        </w:rPr>
        <w:t xml:space="preserve"> является обязательным для Поставщика и Покупателя.</w:t>
      </w:r>
    </w:p>
    <w:p w14:paraId="6D8C72EC" w14:textId="73CFD9F8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.9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433594" w:rsidRPr="00D9480B">
        <w:rPr>
          <w:sz w:val="22"/>
          <w:szCs w:val="22"/>
        </w:rPr>
        <w:t>В</w:t>
      </w:r>
      <w:proofErr w:type="gramEnd"/>
      <w:r w:rsidR="00433594" w:rsidRPr="00D9480B">
        <w:rPr>
          <w:sz w:val="22"/>
          <w:szCs w:val="22"/>
        </w:rPr>
        <w:t xml:space="preserve"> случае обнаружения несоответствия </w:t>
      </w:r>
      <w:r w:rsidR="000D49DB" w:rsidRPr="00D9480B">
        <w:rPr>
          <w:sz w:val="22"/>
          <w:szCs w:val="22"/>
        </w:rPr>
        <w:t xml:space="preserve">качества </w:t>
      </w:r>
      <w:r w:rsidR="00433594" w:rsidRPr="00D9480B">
        <w:rPr>
          <w:sz w:val="22"/>
          <w:szCs w:val="22"/>
        </w:rPr>
        <w:t xml:space="preserve">Товара условиям договора (спецификации) в том </w:t>
      </w:r>
      <w:r w:rsidR="000D49DB" w:rsidRPr="00D9480B">
        <w:rPr>
          <w:sz w:val="22"/>
          <w:szCs w:val="22"/>
        </w:rPr>
        <w:t xml:space="preserve">числе технической документации </w:t>
      </w:r>
      <w:r w:rsidR="00433594" w:rsidRPr="00D9480B">
        <w:rPr>
          <w:sz w:val="22"/>
          <w:szCs w:val="22"/>
        </w:rPr>
        <w:t xml:space="preserve">в процессе монтажа, пуско-наладочных работ, пуска в эксплуатацию и </w:t>
      </w:r>
      <w:r w:rsidR="00433594" w:rsidRPr="00D9480B">
        <w:rPr>
          <w:sz w:val="22"/>
          <w:szCs w:val="22"/>
        </w:rPr>
        <w:lastRenderedPageBreak/>
        <w:t xml:space="preserve">эксплуатации Товара и в течение Гарантийного срока Покупатель вправе потребовать устранения выявленных недостатков Товара в течение 10 календарных дней, </w:t>
      </w:r>
      <w:r w:rsidR="00C310E9" w:rsidRPr="00D9480B">
        <w:rPr>
          <w:sz w:val="22"/>
          <w:szCs w:val="22"/>
        </w:rPr>
        <w:t>при условии что</w:t>
      </w:r>
      <w:r w:rsidR="00433594" w:rsidRPr="00D9480B">
        <w:rPr>
          <w:sz w:val="22"/>
          <w:szCs w:val="22"/>
        </w:rPr>
        <w:t xml:space="preserve"> данные недостатки являются гарантийным случаем. Стороны вправе установить</w:t>
      </w:r>
      <w:r w:rsidR="00632E1B" w:rsidRPr="00D9480B">
        <w:rPr>
          <w:sz w:val="22"/>
          <w:szCs w:val="22"/>
        </w:rPr>
        <w:t xml:space="preserve"> в Акте неисправности Товара </w:t>
      </w:r>
      <w:r w:rsidR="00433594" w:rsidRPr="00D9480B">
        <w:rPr>
          <w:sz w:val="22"/>
          <w:szCs w:val="22"/>
        </w:rPr>
        <w:t>иной срок устранения недостатков, но в любом случае не более основного срока поставки Товара.</w:t>
      </w:r>
    </w:p>
    <w:p w14:paraId="4021B3B5" w14:textId="21906F57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.10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</w:t>
      </w:r>
      <w:proofErr w:type="spellStart"/>
      <w:r w:rsidR="001467B0" w:rsidRPr="00D9480B">
        <w:rPr>
          <w:sz w:val="22"/>
          <w:szCs w:val="22"/>
        </w:rPr>
        <w:t>неустранения</w:t>
      </w:r>
      <w:proofErr w:type="spellEnd"/>
      <w:r w:rsidR="001467B0" w:rsidRPr="00D9480B">
        <w:rPr>
          <w:sz w:val="22"/>
          <w:szCs w:val="22"/>
        </w:rPr>
        <w:t xml:space="preserve"> Поставщиком выявленных недостатков в согласованный Сторонами срок, Покупатель вправе потребовать уменьшения стоимости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или возврата такого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 возвратом уплаченной за него суммы, а Поставщик обязуется выполнить данные требования Покупателя в течение 10 (десяти) 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предъявления соответствующего требования.</w:t>
      </w:r>
    </w:p>
    <w:p w14:paraId="67F7F6DA" w14:textId="33B00E27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.11</w:t>
      </w:r>
      <w:r w:rsidR="001467B0" w:rsidRPr="00D9480B">
        <w:rPr>
          <w:sz w:val="22"/>
          <w:szCs w:val="22"/>
        </w:rPr>
        <w:t xml:space="preserve"> Если Поставщик по требованию Покупателя </w:t>
      </w:r>
      <w:r w:rsidR="00EB576C" w:rsidRPr="00D9480B">
        <w:rPr>
          <w:sz w:val="22"/>
          <w:szCs w:val="22"/>
        </w:rPr>
        <w:t>не устранит выявленные недостатки в установленный п. 5.9 настоящего договора срок,</w:t>
      </w:r>
      <w:r w:rsidR="001467B0" w:rsidRPr="00D9480B">
        <w:rPr>
          <w:sz w:val="22"/>
          <w:szCs w:val="22"/>
        </w:rPr>
        <w:t xml:space="preserve"> то Покупатель вправе также устранить их самостоятельно или с привлечением третьих лиц за счёт Поставщика без ущерба для своих прав по гарантии, причём Поставщик обязан оплатить ремонт в сумме понесённых расходов в течение </w:t>
      </w:r>
      <w:r w:rsidR="00EB576C" w:rsidRPr="00D9480B">
        <w:rPr>
          <w:sz w:val="22"/>
          <w:szCs w:val="22"/>
        </w:rPr>
        <w:t>1</w:t>
      </w:r>
      <w:r w:rsidR="001467B0" w:rsidRPr="00D9480B">
        <w:rPr>
          <w:sz w:val="22"/>
          <w:szCs w:val="22"/>
        </w:rPr>
        <w:t>5 (пят</w:t>
      </w:r>
      <w:r w:rsidR="00EB576C" w:rsidRPr="00D9480B">
        <w:rPr>
          <w:sz w:val="22"/>
          <w:szCs w:val="22"/>
        </w:rPr>
        <w:t>надцати</w:t>
      </w:r>
      <w:r w:rsidR="001467B0" w:rsidRPr="00D9480B">
        <w:rPr>
          <w:sz w:val="22"/>
          <w:szCs w:val="22"/>
        </w:rPr>
        <w:t>) дней с даты получения соответствующего требования</w:t>
      </w:r>
      <w:r w:rsidR="00EB576C" w:rsidRPr="00D9480B">
        <w:rPr>
          <w:sz w:val="22"/>
          <w:szCs w:val="22"/>
        </w:rPr>
        <w:t xml:space="preserve"> </w:t>
      </w:r>
      <w:r w:rsidR="0017270B" w:rsidRPr="00D9480B">
        <w:rPr>
          <w:sz w:val="22"/>
          <w:szCs w:val="22"/>
        </w:rPr>
        <w:t>и</w:t>
      </w:r>
      <w:r w:rsidR="001467B0" w:rsidRPr="00D9480B">
        <w:rPr>
          <w:sz w:val="22"/>
          <w:szCs w:val="22"/>
        </w:rPr>
        <w:t xml:space="preserve"> счёта, путём перечисления указанной суммы на счёт Покупателя. Расходы Покупателя должны быть подтверждены документально.</w:t>
      </w:r>
    </w:p>
    <w:p w14:paraId="2EC5E9B4" w14:textId="61EEEE56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.12</w:t>
      </w:r>
      <w:r w:rsidR="001467B0" w:rsidRPr="00D9480B">
        <w:rPr>
          <w:sz w:val="22"/>
          <w:szCs w:val="22"/>
        </w:rPr>
        <w:t xml:space="preserve"> После оформления Акта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согласно </w:t>
      </w:r>
      <w:proofErr w:type="spellStart"/>
      <w:r w:rsidR="001467B0" w:rsidRPr="00D9480B">
        <w:rPr>
          <w:sz w:val="22"/>
          <w:szCs w:val="22"/>
        </w:rPr>
        <w:t>пп</w:t>
      </w:r>
      <w:proofErr w:type="spellEnd"/>
      <w:r w:rsidR="001467B0" w:rsidRPr="00D9480B">
        <w:rPr>
          <w:sz w:val="22"/>
          <w:szCs w:val="22"/>
        </w:rPr>
        <w:t>.</w:t>
      </w:r>
      <w:r w:rsidR="000427B3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>5.5-5.8</w:t>
      </w:r>
      <w:r w:rsidR="000427B3" w:rsidRPr="00D9480B">
        <w:rPr>
          <w:sz w:val="22"/>
          <w:szCs w:val="22"/>
        </w:rPr>
        <w:t xml:space="preserve"> настоящего Договора</w:t>
      </w:r>
      <w:r w:rsidR="001467B0" w:rsidRPr="00D9480B">
        <w:rPr>
          <w:sz w:val="22"/>
          <w:szCs w:val="22"/>
        </w:rPr>
        <w:t xml:space="preserve">, Покупатель обязуется передать </w:t>
      </w:r>
      <w:r w:rsidR="00C01586" w:rsidRPr="00D9480B">
        <w:rPr>
          <w:sz w:val="22"/>
          <w:szCs w:val="22"/>
        </w:rPr>
        <w:t>Товар</w:t>
      </w:r>
      <w:r w:rsidR="00C0644C" w:rsidRPr="00D9480B">
        <w:rPr>
          <w:sz w:val="22"/>
          <w:szCs w:val="22"/>
        </w:rPr>
        <w:t xml:space="preserve"> Поставщику согласованным С</w:t>
      </w:r>
      <w:r w:rsidR="001467B0" w:rsidRPr="00D9480B">
        <w:rPr>
          <w:sz w:val="22"/>
          <w:szCs w:val="22"/>
        </w:rPr>
        <w:t xml:space="preserve">торонами способом, для устранения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или замены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>.</w:t>
      </w:r>
      <w:r w:rsidR="000D49DB" w:rsidRPr="00D9480B">
        <w:rPr>
          <w:sz w:val="22"/>
          <w:szCs w:val="22"/>
        </w:rPr>
        <w:t xml:space="preserve"> </w:t>
      </w:r>
    </w:p>
    <w:p w14:paraId="79A3766E" w14:textId="79F1DEFD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.13</w:t>
      </w:r>
      <w:r w:rsidR="001467B0" w:rsidRPr="00D9480B">
        <w:rPr>
          <w:sz w:val="22"/>
          <w:szCs w:val="22"/>
        </w:rPr>
        <w:t xml:space="preserve"> На заменённый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части), устанавливается гарантийный срок той же продолжительности, что и на новый</w:t>
      </w:r>
      <w:r w:rsidR="009F3968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. </w:t>
      </w:r>
      <w:r w:rsidR="009F3968" w:rsidRPr="00D9480B">
        <w:rPr>
          <w:sz w:val="22"/>
          <w:szCs w:val="22"/>
        </w:rPr>
        <w:t>Гарантийный с</w:t>
      </w:r>
      <w:r w:rsidR="001467B0" w:rsidRPr="00D9480B">
        <w:rPr>
          <w:sz w:val="22"/>
          <w:szCs w:val="22"/>
        </w:rPr>
        <w:t xml:space="preserve">рок на заменённый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 xml:space="preserve">его части) начинает исчисляться заново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замены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</w:t>
      </w:r>
      <w:r w:rsidR="009F3968" w:rsidRPr="00D9480B">
        <w:rPr>
          <w:sz w:val="22"/>
          <w:szCs w:val="22"/>
        </w:rPr>
        <w:t>ей</w:t>
      </w:r>
      <w:r w:rsidR="001467B0" w:rsidRPr="00D9480B">
        <w:rPr>
          <w:sz w:val="22"/>
          <w:szCs w:val="22"/>
        </w:rPr>
        <w:t>).</w:t>
      </w:r>
    </w:p>
    <w:p w14:paraId="0F034436" w14:textId="7747290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.14</w:t>
      </w:r>
      <w:r w:rsidR="001467B0" w:rsidRPr="00D9480B">
        <w:rPr>
          <w:sz w:val="22"/>
          <w:szCs w:val="22"/>
        </w:rPr>
        <w:t xml:space="preserve"> Все необходимые транспортные расходы, а также расходы, связанные с привлечением согласованных Сторонами экспертов</w:t>
      </w:r>
      <w:r w:rsidR="004F5C31" w:rsidRPr="00D9480B">
        <w:rPr>
          <w:sz w:val="22"/>
          <w:szCs w:val="22"/>
        </w:rPr>
        <w:t xml:space="preserve"> и лабораторий</w:t>
      </w:r>
      <w:r w:rsidR="001467B0" w:rsidRPr="00D9480B">
        <w:rPr>
          <w:sz w:val="22"/>
          <w:szCs w:val="22"/>
        </w:rPr>
        <w:t xml:space="preserve">, связанные с возвратом или заменой дефектного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частей) в период гарантии берёт на себя виновная сторона.</w:t>
      </w:r>
    </w:p>
    <w:p w14:paraId="1E81D6CB" w14:textId="77777777" w:rsidR="001467B0" w:rsidRPr="00D9480B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Форс-мажор</w:t>
      </w:r>
    </w:p>
    <w:p w14:paraId="5DE357F7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5C7340E8" w14:textId="7FE0AE49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невозможности полного или частичного исполнения одной из Сторон обязательств по настоящему </w:t>
      </w:r>
      <w:r w:rsidR="00EA5DAA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оговору вследствие наступления обстоятельств непреодолимой силы, срок исполнения обязательств по </w:t>
      </w:r>
      <w:r w:rsidR="00EA5DAA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>оговору переносится соразмерно времени, в течение которого будут действовать такие обстоятельства.</w:t>
      </w:r>
    </w:p>
    <w:p w14:paraId="4C8DF8CB" w14:textId="2D97B9B0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.2</w:t>
      </w:r>
      <w:r w:rsidR="001467B0" w:rsidRPr="00D9480B">
        <w:rPr>
          <w:sz w:val="22"/>
          <w:szCs w:val="22"/>
        </w:rPr>
        <w:t xml:space="preserve"> Если эти обстоятельства будут продолжаться более трёх месяцев, то Стороны согласовывают условия дальнейшей отсрочки исполнения обязательств по </w:t>
      </w:r>
      <w:r w:rsidR="00EA5DAA" w:rsidRPr="00D9480B">
        <w:rPr>
          <w:sz w:val="22"/>
          <w:szCs w:val="22"/>
        </w:rPr>
        <w:t>настоящему Д</w:t>
      </w:r>
      <w:r w:rsidR="001467B0" w:rsidRPr="00D9480B">
        <w:rPr>
          <w:sz w:val="22"/>
          <w:szCs w:val="22"/>
        </w:rPr>
        <w:t>оговору либо его расторжения</w:t>
      </w:r>
      <w:r w:rsidR="009F3968" w:rsidRPr="00D9480B">
        <w:rPr>
          <w:sz w:val="22"/>
          <w:szCs w:val="22"/>
        </w:rPr>
        <w:t>.</w:t>
      </w:r>
    </w:p>
    <w:p w14:paraId="7D8E6EE4" w14:textId="20060BF2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.3</w:t>
      </w:r>
      <w:r w:rsidR="001467B0" w:rsidRPr="00D9480B">
        <w:rPr>
          <w:sz w:val="22"/>
          <w:szCs w:val="22"/>
        </w:rPr>
        <w:t xml:space="preserve"> Сторона, которая не в состоянии выполнить свои обязательства по</w:t>
      </w:r>
      <w:r w:rsidR="00EA5DAA" w:rsidRPr="00D9480B">
        <w:rPr>
          <w:sz w:val="22"/>
          <w:szCs w:val="22"/>
        </w:rPr>
        <w:t xml:space="preserve"> настоящему Д</w:t>
      </w:r>
      <w:r w:rsidR="001467B0" w:rsidRPr="00D9480B">
        <w:rPr>
          <w:sz w:val="22"/>
          <w:szCs w:val="22"/>
        </w:rPr>
        <w:t xml:space="preserve">оговору, должна немедленно известить другую </w:t>
      </w:r>
      <w:r w:rsidR="00EA5DAA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торону о начале и прекращении действий, обстоятельств, препятствующих исполнению обязательств.</w:t>
      </w:r>
    </w:p>
    <w:p w14:paraId="30425C9D" w14:textId="77777777" w:rsidR="009F3968" w:rsidRPr="00D9480B" w:rsidRDefault="009F3968" w:rsidP="00FB4F45">
      <w:pPr>
        <w:suppressAutoHyphens w:val="0"/>
        <w:jc w:val="both"/>
        <w:rPr>
          <w:sz w:val="22"/>
          <w:szCs w:val="22"/>
        </w:rPr>
      </w:pPr>
    </w:p>
    <w:p w14:paraId="605ED049" w14:textId="750AB80B" w:rsidR="000E3D32" w:rsidRPr="00D9480B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Порядок разрешения споров и ответственность</w:t>
      </w:r>
    </w:p>
    <w:p w14:paraId="75B282E8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30697077" w14:textId="71DE8DC2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.1</w:t>
      </w:r>
      <w:r w:rsidR="009F3968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Все возникающие в процессе исполнения </w:t>
      </w:r>
      <w:r w:rsidR="00EA5DAA" w:rsidRPr="00D9480B">
        <w:rPr>
          <w:sz w:val="22"/>
          <w:szCs w:val="22"/>
        </w:rPr>
        <w:t>настоящего Д</w:t>
      </w:r>
      <w:r w:rsidR="001467B0" w:rsidRPr="00D9480B">
        <w:rPr>
          <w:sz w:val="22"/>
          <w:szCs w:val="22"/>
        </w:rPr>
        <w:t>оговора противоречия Стороны стремятся разрешать путём переговоров.</w:t>
      </w:r>
    </w:p>
    <w:p w14:paraId="580C46F1" w14:textId="4317A367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.2</w:t>
      </w:r>
      <w:r w:rsidR="009F3968" w:rsidRPr="00D9480B">
        <w:rPr>
          <w:sz w:val="22"/>
          <w:szCs w:val="22"/>
        </w:rPr>
        <w:t xml:space="preserve"> </w:t>
      </w:r>
      <w:r w:rsidR="007B1932" w:rsidRPr="00D9480B">
        <w:rPr>
          <w:sz w:val="22"/>
          <w:szCs w:val="22"/>
        </w:rPr>
        <w:t xml:space="preserve">По спорам, возникающим в процессе исполнения настоящего Договора, обязателен досудебный (претензионный) порядок урегулирования. Сторона, получившая претензию, обязана в 10-ти </w:t>
      </w:r>
      <w:proofErr w:type="spellStart"/>
      <w:r w:rsidR="007B1932" w:rsidRPr="00D9480B">
        <w:rPr>
          <w:sz w:val="22"/>
          <w:szCs w:val="22"/>
        </w:rPr>
        <w:t>дневный</w:t>
      </w:r>
      <w:proofErr w:type="spellEnd"/>
      <w:r w:rsidR="007B1932" w:rsidRPr="00D9480B">
        <w:rPr>
          <w:sz w:val="22"/>
          <w:szCs w:val="22"/>
        </w:rPr>
        <w:t xml:space="preserve"> срок со дня её получения рассмотреть претензию и дать мотивированный письменный ответ. </w:t>
      </w:r>
    </w:p>
    <w:p w14:paraId="2959BF73" w14:textId="2C1137E2" w:rsidR="009F3968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9867AA">
        <w:rPr>
          <w:b/>
          <w:sz w:val="22"/>
          <w:szCs w:val="22"/>
        </w:rPr>
        <w:t>7</w:t>
      </w:r>
      <w:r w:rsidR="009F3968" w:rsidRPr="009867AA">
        <w:rPr>
          <w:b/>
          <w:sz w:val="22"/>
          <w:szCs w:val="22"/>
        </w:rPr>
        <w:t>.3</w:t>
      </w:r>
      <w:r w:rsidR="009F3968" w:rsidRPr="009867AA">
        <w:rPr>
          <w:sz w:val="22"/>
          <w:szCs w:val="22"/>
        </w:rPr>
        <w:t xml:space="preserve"> </w:t>
      </w:r>
      <w:r w:rsidR="00A81E28">
        <w:rPr>
          <w:sz w:val="24"/>
          <w:szCs w:val="24"/>
        </w:rPr>
        <w:t xml:space="preserve">Если Стороны в 10-ти </w:t>
      </w:r>
      <w:proofErr w:type="spellStart"/>
      <w:r w:rsidR="00A81E28">
        <w:rPr>
          <w:sz w:val="24"/>
          <w:szCs w:val="24"/>
        </w:rPr>
        <w:t>дневный</w:t>
      </w:r>
      <w:proofErr w:type="spellEnd"/>
      <w:r w:rsidR="00A81E28">
        <w:rPr>
          <w:sz w:val="24"/>
          <w:szCs w:val="24"/>
        </w:rPr>
        <w:t xml:space="preserve"> срок не придут к согласию, споры передаются на рассмотрение в Арбитражный суд Кемеровской области</w:t>
      </w:r>
      <w:r w:rsidR="007B1932" w:rsidRPr="009867AA">
        <w:rPr>
          <w:sz w:val="22"/>
          <w:szCs w:val="22"/>
        </w:rPr>
        <w:t>.</w:t>
      </w:r>
    </w:p>
    <w:p w14:paraId="4B08C347" w14:textId="5ED88DCA" w:rsidR="00C95F77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.4</w:t>
      </w:r>
      <w:r w:rsidR="00C95F77" w:rsidRPr="00D9480B">
        <w:rPr>
          <w:b/>
          <w:sz w:val="22"/>
          <w:szCs w:val="22"/>
        </w:rPr>
        <w:t>.</w:t>
      </w:r>
      <w:r w:rsidR="00C95F77" w:rsidRPr="00D9480B">
        <w:rPr>
          <w:sz w:val="22"/>
          <w:szCs w:val="22"/>
        </w:rPr>
        <w:t xml:space="preserve"> </w:t>
      </w:r>
      <w:r w:rsidR="009F3968" w:rsidRPr="00D9480B">
        <w:rPr>
          <w:sz w:val="22"/>
          <w:szCs w:val="22"/>
        </w:rPr>
        <w:t xml:space="preserve"> </w:t>
      </w:r>
      <w:r w:rsidR="000427B3" w:rsidRPr="00D9480B">
        <w:rPr>
          <w:sz w:val="22"/>
          <w:szCs w:val="22"/>
        </w:rPr>
        <w:t>В случае</w:t>
      </w:r>
      <w:r w:rsidR="00C95F77" w:rsidRPr="00D9480B">
        <w:rPr>
          <w:sz w:val="22"/>
          <w:szCs w:val="22"/>
        </w:rPr>
        <w:t xml:space="preserve"> нарушения сроков поставки, в том числе в случае несоответствия количества поставленного Товара сопроводительным документам, Поставщик уплачивает Покупателю пеню в размере 0,03 % от стоимости </w:t>
      </w:r>
      <w:proofErr w:type="spellStart"/>
      <w:r w:rsidR="00C95F77" w:rsidRPr="00D9480B">
        <w:rPr>
          <w:sz w:val="22"/>
          <w:szCs w:val="22"/>
        </w:rPr>
        <w:t>непоставленного</w:t>
      </w:r>
      <w:proofErr w:type="spellEnd"/>
      <w:r w:rsidR="00C95F77" w:rsidRPr="00D9480B">
        <w:rPr>
          <w:sz w:val="22"/>
          <w:szCs w:val="22"/>
        </w:rPr>
        <w:t xml:space="preserve"> в срок Товара за каждый день просрочки. При этом пеня рассчитывается за период с даты истечения срока поставки до даты исполнения Поставщиком обязательств по поставке в полном объеме. </w:t>
      </w:r>
    </w:p>
    <w:p w14:paraId="62D25630" w14:textId="32AAB1C6" w:rsidR="00C95F77" w:rsidRPr="00D9480B" w:rsidRDefault="00C95F77" w:rsidP="00C95F77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7.5.</w:t>
      </w:r>
      <w:r w:rsidRPr="00D9480B">
        <w:rPr>
          <w:sz w:val="22"/>
          <w:szCs w:val="22"/>
        </w:rPr>
        <w:t xml:space="preserve"> В случае нарушения сроков для устранения недостатков и/или доукомплектования </w:t>
      </w:r>
      <w:r w:rsidR="002D1A14" w:rsidRPr="00D9480B">
        <w:rPr>
          <w:sz w:val="22"/>
          <w:szCs w:val="22"/>
        </w:rPr>
        <w:t>и/</w:t>
      </w:r>
      <w:r w:rsidR="00255522" w:rsidRPr="00D9480B">
        <w:rPr>
          <w:sz w:val="22"/>
          <w:szCs w:val="22"/>
        </w:rPr>
        <w:t>или замены</w:t>
      </w:r>
      <w:r w:rsidR="002D1A14" w:rsidRPr="00D9480B">
        <w:rPr>
          <w:sz w:val="22"/>
          <w:szCs w:val="22"/>
        </w:rPr>
        <w:t xml:space="preserve"> Товара </w:t>
      </w:r>
      <w:r w:rsidRPr="00D9480B">
        <w:rPr>
          <w:sz w:val="22"/>
          <w:szCs w:val="22"/>
        </w:rPr>
        <w:t xml:space="preserve">Поставщик уплачивает Покупателю пеню в размере 0,3 % от стоимости указанного Товара за каждый день просрочки. При этом пеня рассчитывается за период с даты истечения срока для устранения недостатков и/или доукомплектования </w:t>
      </w:r>
      <w:r w:rsidR="00255522" w:rsidRPr="00D9480B">
        <w:rPr>
          <w:sz w:val="22"/>
          <w:szCs w:val="22"/>
        </w:rPr>
        <w:t xml:space="preserve">и/или замены Товара </w:t>
      </w:r>
      <w:r w:rsidRPr="00D9480B">
        <w:rPr>
          <w:sz w:val="22"/>
          <w:szCs w:val="22"/>
        </w:rPr>
        <w:t>до даты исполнения Поставщиком обязательств по устранению недостатков и/или доукомплектованию</w:t>
      </w:r>
      <w:r w:rsidR="00255522" w:rsidRPr="00D9480B">
        <w:rPr>
          <w:sz w:val="22"/>
          <w:szCs w:val="22"/>
        </w:rPr>
        <w:t xml:space="preserve"> и/или замены </w:t>
      </w:r>
      <w:proofErr w:type="gramStart"/>
      <w:r w:rsidR="00255522" w:rsidRPr="00D9480B">
        <w:rPr>
          <w:sz w:val="22"/>
          <w:szCs w:val="22"/>
        </w:rPr>
        <w:t xml:space="preserve">Товара </w:t>
      </w:r>
      <w:r w:rsidRPr="00D9480B">
        <w:rPr>
          <w:sz w:val="22"/>
          <w:szCs w:val="22"/>
        </w:rPr>
        <w:t>.</w:t>
      </w:r>
      <w:proofErr w:type="gramEnd"/>
    </w:p>
    <w:p w14:paraId="1E19824D" w14:textId="241A15F6" w:rsidR="00C95F77" w:rsidRPr="00D9480B" w:rsidRDefault="00D25384" w:rsidP="00D25384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7.6.</w:t>
      </w:r>
      <w:r w:rsidRPr="00D9480B">
        <w:rPr>
          <w:sz w:val="22"/>
          <w:szCs w:val="22"/>
        </w:rPr>
        <w:t xml:space="preserve"> В случае нарушения сроков, установленных пунктом 5.9. настоящего Договора, Поставщик уплачивает Покупателю пеню в размере 0,3 % от стоимости Товара, подлежащего замене и/или ремонту и/или доукомплектованию за каждый день просрочки. При этом пеня рассчитывается за период с даты истечения срока для замены и/или устранения недостатков и/или доукомплектования Товара до даты </w:t>
      </w:r>
      <w:r w:rsidRPr="00D9480B">
        <w:rPr>
          <w:sz w:val="22"/>
          <w:szCs w:val="22"/>
        </w:rPr>
        <w:lastRenderedPageBreak/>
        <w:t>исполнения Поставщиком обязательств по замене и/или устранению недостатков и/или доукомплектованию Товара.</w:t>
      </w:r>
    </w:p>
    <w:p w14:paraId="0FBC71E0" w14:textId="6D765C34" w:rsidR="00D25384" w:rsidRPr="00D9480B" w:rsidRDefault="00D25384" w:rsidP="00D25384">
      <w:pPr>
        <w:jc w:val="both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 xml:space="preserve">7.7. </w:t>
      </w:r>
      <w:r w:rsidRPr="00D9480B">
        <w:rPr>
          <w:sz w:val="22"/>
          <w:szCs w:val="22"/>
        </w:rPr>
        <w:t xml:space="preserve">В случае направления в адрес Покупателя Поставщиком уведомления об отказе от исполнения обязательств по поставке Товара или его части, Покупатель вправе принять такой отказ, направив соответствующее письменное согласие в течение 10 дней с момента получения уведомления Поставщика. В случае направления письменного уведомления Покупателя о согласии с предложением Поставщика об отказе от поставки, Поставщик обязан уплатить Покупателю денежную </w:t>
      </w:r>
      <w:proofErr w:type="gramStart"/>
      <w:r w:rsidRPr="00D9480B">
        <w:rPr>
          <w:sz w:val="22"/>
          <w:szCs w:val="22"/>
        </w:rPr>
        <w:t>сумму  в</w:t>
      </w:r>
      <w:proofErr w:type="gramEnd"/>
      <w:r w:rsidRPr="00D9480B">
        <w:rPr>
          <w:sz w:val="22"/>
          <w:szCs w:val="22"/>
        </w:rPr>
        <w:t xml:space="preserve"> размере</w:t>
      </w:r>
      <w:r w:rsidR="00AC72B8" w:rsidRPr="00D9480B">
        <w:rPr>
          <w:sz w:val="22"/>
          <w:szCs w:val="22"/>
        </w:rPr>
        <w:t xml:space="preserve"> 3</w:t>
      </w:r>
      <w:r w:rsidR="00EF2BEF" w:rsidRPr="00D9480B">
        <w:rPr>
          <w:sz w:val="22"/>
          <w:szCs w:val="22"/>
        </w:rPr>
        <w:t>0% от стоимости Товара, указанной в спецификации и</w:t>
      </w:r>
      <w:r w:rsidRPr="00D9480B">
        <w:rPr>
          <w:sz w:val="22"/>
          <w:szCs w:val="22"/>
        </w:rPr>
        <w:t xml:space="preserve"> возместить убытки Покупателя, вызванные отказом от поставки Товара в течение </w:t>
      </w:r>
      <w:r w:rsidR="009867AA">
        <w:rPr>
          <w:sz w:val="22"/>
          <w:szCs w:val="22"/>
        </w:rPr>
        <w:t>20</w:t>
      </w:r>
      <w:r w:rsidRPr="00D9480B">
        <w:rPr>
          <w:sz w:val="22"/>
          <w:szCs w:val="22"/>
        </w:rPr>
        <w:t xml:space="preserve"> дней с даты получения Поставщиком письменного согласия Покупателя. При этом, в случае принятия Покупателем отказа Поставщика от поставки Товара, Договор считается расторгнутым с даты направления Покупателем письменного согласия с отказом Поставщика от исполнения обязательств по поставке Товара. Расторжение Договора не освобождает Поставщика от предусмотренной настоящим пунктом ответственности за отказ от поставки.</w:t>
      </w:r>
    </w:p>
    <w:p w14:paraId="4B694DA8" w14:textId="229FBC22" w:rsidR="00D25384" w:rsidRPr="00D9480B" w:rsidRDefault="00D25384" w:rsidP="00D25384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Уплата денежной суммы за отказ от поставки Товара или его части и возмещение убытков не освобождает Поставщика от уплаты пени за нарушение срока поставки Т</w:t>
      </w:r>
      <w:r w:rsidR="00EF2BEF" w:rsidRPr="00D9480B">
        <w:rPr>
          <w:sz w:val="22"/>
          <w:szCs w:val="22"/>
        </w:rPr>
        <w:t>овара, предусмотренной пунктом 7.4</w:t>
      </w:r>
      <w:r w:rsidRPr="00D9480B">
        <w:rPr>
          <w:sz w:val="22"/>
          <w:szCs w:val="22"/>
        </w:rPr>
        <w:t xml:space="preserve"> Договора, в случае если нарушение срока поставки Товара имело место.  Начисление пени за нарушение срока поставки Товара производится до даты расторжения Договора, т.е. даты направления Покупателем письменного согласия с отказом Поставщика от исполнения обязательств по поставке Товара.</w:t>
      </w:r>
    </w:p>
    <w:p w14:paraId="3F6A1A6E" w14:textId="46C56A43" w:rsidR="00D25384" w:rsidRPr="00D9480B" w:rsidRDefault="00D25384" w:rsidP="00EF2BEF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 несогласия Покупателя принять отказ Поставщика от поставки Товара, Поставщик не освобождается от исполнения своих обязательств по поставке Товара и несет ответственность за нарушение сроков поставки Т</w:t>
      </w:r>
      <w:r w:rsidR="00EF2BEF" w:rsidRPr="00D9480B">
        <w:rPr>
          <w:sz w:val="22"/>
          <w:szCs w:val="22"/>
        </w:rPr>
        <w:t>овара в соответствии с пунктом 7.4</w:t>
      </w:r>
      <w:r w:rsidRPr="00D9480B">
        <w:rPr>
          <w:sz w:val="22"/>
          <w:szCs w:val="22"/>
        </w:rPr>
        <w:t xml:space="preserve"> настоящего Договора.</w:t>
      </w:r>
      <w:r w:rsidR="00EF2BEF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В соответствии с положениями ст. 394 ГК РФ убытки, предусмотренные настоящим пунктом, взыскиваются сверх неустойки за отказ Поставщика от поставки.</w:t>
      </w:r>
    </w:p>
    <w:p w14:paraId="4D0D54C6" w14:textId="1B74D74E" w:rsidR="00C01586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</w:t>
      </w:r>
      <w:r w:rsidR="00EF2BEF" w:rsidRPr="00D9480B">
        <w:rPr>
          <w:b/>
          <w:sz w:val="22"/>
          <w:szCs w:val="22"/>
        </w:rPr>
        <w:t>8</w:t>
      </w:r>
      <w:r w:rsidR="009F3968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</w:t>
      </w:r>
      <w:r w:rsidR="000427B3" w:rsidRPr="00D9480B">
        <w:rPr>
          <w:sz w:val="22"/>
          <w:szCs w:val="22"/>
        </w:rPr>
        <w:t>,</w:t>
      </w:r>
      <w:r w:rsidR="001467B0" w:rsidRPr="00D9480B">
        <w:rPr>
          <w:sz w:val="22"/>
          <w:szCs w:val="22"/>
        </w:rPr>
        <w:t xml:space="preserve"> если оговорённые </w:t>
      </w:r>
      <w:r w:rsidR="000427B3" w:rsidRPr="00D9480B">
        <w:rPr>
          <w:sz w:val="22"/>
          <w:szCs w:val="22"/>
        </w:rPr>
        <w:t xml:space="preserve">настоящим Договором </w:t>
      </w:r>
      <w:r w:rsidR="001467B0" w:rsidRPr="00D9480B">
        <w:rPr>
          <w:sz w:val="22"/>
          <w:szCs w:val="22"/>
        </w:rPr>
        <w:t xml:space="preserve">сроки оплаты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не соблюдаются, то Покупатель выплачивает по письменному требованию Поставщика неустойку в размере 0,</w:t>
      </w:r>
      <w:r w:rsidR="00883EC2" w:rsidRPr="00D9480B">
        <w:rPr>
          <w:sz w:val="22"/>
          <w:szCs w:val="22"/>
        </w:rPr>
        <w:t>03</w:t>
      </w:r>
      <w:r w:rsidR="001467B0" w:rsidRPr="00D9480B">
        <w:rPr>
          <w:sz w:val="22"/>
          <w:szCs w:val="22"/>
        </w:rPr>
        <w:t xml:space="preserve">% (ноль целых </w:t>
      </w:r>
      <w:r w:rsidR="00883EC2" w:rsidRPr="00D9480B">
        <w:rPr>
          <w:sz w:val="22"/>
          <w:szCs w:val="22"/>
        </w:rPr>
        <w:t>три сотых</w:t>
      </w:r>
      <w:r w:rsidR="001467B0" w:rsidRPr="00D9480B">
        <w:rPr>
          <w:sz w:val="22"/>
          <w:szCs w:val="22"/>
        </w:rPr>
        <w:t xml:space="preserve"> процента) от невыплаченной стоимости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за каждый день просрочки</w:t>
      </w:r>
      <w:r w:rsidR="000B4F73" w:rsidRPr="00D9480B">
        <w:rPr>
          <w:sz w:val="22"/>
          <w:szCs w:val="22"/>
        </w:rPr>
        <w:t>.</w:t>
      </w:r>
    </w:p>
    <w:p w14:paraId="3BE37660" w14:textId="798BFFBC" w:rsidR="00C01586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EF2BEF" w:rsidRPr="00D9480B">
        <w:rPr>
          <w:b/>
          <w:sz w:val="22"/>
          <w:szCs w:val="22"/>
        </w:rPr>
        <w:t>.9</w:t>
      </w:r>
      <w:r w:rsidR="009F3968" w:rsidRPr="00D9480B">
        <w:rPr>
          <w:sz w:val="22"/>
          <w:szCs w:val="22"/>
        </w:rPr>
        <w:t xml:space="preserve"> </w:t>
      </w:r>
      <w:r w:rsidR="00923E68" w:rsidRPr="00D9480B">
        <w:rPr>
          <w:sz w:val="22"/>
          <w:szCs w:val="22"/>
        </w:rPr>
        <w:t xml:space="preserve">Поставщик самостоятельно несет ответственность за допущенные нарушения законодательства о карантинных фитосанитарных требованиях к </w:t>
      </w:r>
      <w:proofErr w:type="spellStart"/>
      <w:r w:rsidR="00923E68" w:rsidRPr="00D9480B">
        <w:rPr>
          <w:sz w:val="22"/>
          <w:szCs w:val="22"/>
        </w:rPr>
        <w:t>подкарантинной</w:t>
      </w:r>
      <w:proofErr w:type="spellEnd"/>
      <w:r w:rsidR="00923E68" w:rsidRPr="00D9480B">
        <w:rPr>
          <w:sz w:val="22"/>
          <w:szCs w:val="22"/>
        </w:rPr>
        <w:t xml:space="preserve"> продукции, включая оплату штрафов, пеней, а также по возмещению причиненного в связи с этим вреда. В случае, если Покупатель был привлечен к ответственности по вине Поставщика, последний возмещает все причиненные этим убытки</w:t>
      </w:r>
      <w:r w:rsidR="000427B3" w:rsidRPr="00D9480B">
        <w:rPr>
          <w:sz w:val="22"/>
          <w:szCs w:val="22"/>
        </w:rPr>
        <w:t>.</w:t>
      </w:r>
    </w:p>
    <w:p w14:paraId="163D08CC" w14:textId="243C5E96" w:rsidR="000E3D32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EF2BEF" w:rsidRPr="00D9480B">
        <w:rPr>
          <w:b/>
          <w:sz w:val="22"/>
          <w:szCs w:val="22"/>
        </w:rPr>
        <w:t>.10</w:t>
      </w:r>
      <w:r w:rsidR="00C01586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По соглашению </w:t>
      </w:r>
      <w:r w:rsidR="00EA5DAA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 статья 317.1 Гражданского кодекса РФ к взаимоотношениям </w:t>
      </w:r>
      <w:r w:rsidR="00C0644C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 по </w:t>
      </w:r>
      <w:r w:rsidR="000427B3" w:rsidRPr="00D9480B">
        <w:rPr>
          <w:sz w:val="22"/>
          <w:szCs w:val="22"/>
        </w:rPr>
        <w:t>настоящему Д</w:t>
      </w:r>
      <w:r w:rsidR="001467B0" w:rsidRPr="00D9480B">
        <w:rPr>
          <w:sz w:val="22"/>
          <w:szCs w:val="22"/>
        </w:rPr>
        <w:t>оговору не применяется.</w:t>
      </w:r>
    </w:p>
    <w:p w14:paraId="14E0FEDF" w14:textId="77777777" w:rsidR="00C01586" w:rsidRPr="00D9480B" w:rsidRDefault="00C01586" w:rsidP="00FB4F45">
      <w:pPr>
        <w:suppressAutoHyphens w:val="0"/>
        <w:jc w:val="center"/>
        <w:rPr>
          <w:b/>
          <w:sz w:val="22"/>
          <w:szCs w:val="22"/>
        </w:rPr>
      </w:pPr>
    </w:p>
    <w:p w14:paraId="3E873F45" w14:textId="5E5FAAF7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Особые условия</w:t>
      </w:r>
      <w:r w:rsidR="00AC72B8" w:rsidRPr="00D9480B">
        <w:rPr>
          <w:b/>
          <w:sz w:val="22"/>
          <w:szCs w:val="22"/>
        </w:rPr>
        <w:t xml:space="preserve"> и порядок расторжения Договора</w:t>
      </w:r>
    </w:p>
    <w:p w14:paraId="5C54F8DD" w14:textId="77777777" w:rsidR="00FB4F45" w:rsidRPr="00D9480B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659306A4" w14:textId="09E69E9F" w:rsidR="001467B0" w:rsidRPr="00D9480B" w:rsidRDefault="008A34EA" w:rsidP="0010236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1467B0" w:rsidRPr="00D9480B">
        <w:rPr>
          <w:b/>
          <w:sz w:val="22"/>
          <w:szCs w:val="22"/>
        </w:rPr>
        <w:t>.1.</w:t>
      </w:r>
      <w:r w:rsidR="001467B0" w:rsidRPr="00D9480B">
        <w:rPr>
          <w:sz w:val="22"/>
          <w:szCs w:val="22"/>
        </w:rPr>
        <w:t xml:space="preserve"> Стороны гарантируют, что:</w:t>
      </w:r>
    </w:p>
    <w:p w14:paraId="5472B3D8" w14:textId="49022A71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зарегистрированы в ЕГРЮЛ надлежащим образом;</w:t>
      </w:r>
    </w:p>
    <w:p w14:paraId="4F6A3F62" w14:textId="648C131C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уплачивают все обязательные налоги и сборы, ведут бухгалтерский и налоговый учет, а также своевременно подают в налоговые и иные госорганы отчетность;</w:t>
      </w:r>
    </w:p>
    <w:p w14:paraId="3A0E6B3E" w14:textId="6CC5FE9F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их исполнительный орган находится и осуществляет функции управления по месту регистрации юр. лица, и в нем нет дисквалифицированных лиц;</w:t>
      </w:r>
    </w:p>
    <w:p w14:paraId="5634FECA" w14:textId="02C617B8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для заключения и исполнения Договора они получили все необходимые согласия, одобрения, разрешения и лицензии;</w:t>
      </w:r>
    </w:p>
    <w:p w14:paraId="4A1F8058" w14:textId="2E3ED03A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не существует документов, которые запрещают им или ограничивают их право заключать и исполнять Договор.</w:t>
      </w:r>
    </w:p>
    <w:p w14:paraId="358B9E90" w14:textId="4C2EA513" w:rsidR="001467B0" w:rsidRPr="00D9480B" w:rsidRDefault="008A34EA" w:rsidP="0010236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1467B0" w:rsidRPr="00D9480B">
        <w:rPr>
          <w:b/>
          <w:sz w:val="22"/>
          <w:szCs w:val="22"/>
        </w:rPr>
        <w:t>.2.</w:t>
      </w:r>
      <w:r w:rsidR="001467B0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Поставщик</w:t>
      </w:r>
      <w:r w:rsidR="001467B0" w:rsidRPr="00D9480B">
        <w:rPr>
          <w:sz w:val="22"/>
          <w:szCs w:val="22"/>
        </w:rPr>
        <w:t xml:space="preserve"> гарантирует, что:</w:t>
      </w:r>
    </w:p>
    <w:p w14:paraId="484ED80C" w14:textId="3A797D7C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предоставит Покупателю надлежащим образом оформленные первичные документы на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: </w:t>
      </w:r>
      <w:r w:rsidR="005B48B9" w:rsidRPr="00D9480B">
        <w:rPr>
          <w:sz w:val="22"/>
          <w:szCs w:val="22"/>
        </w:rPr>
        <w:t xml:space="preserve">счета-фактуры, </w:t>
      </w:r>
      <w:r w:rsidR="00A961C4" w:rsidRPr="00D9480B">
        <w:rPr>
          <w:sz w:val="22"/>
          <w:szCs w:val="22"/>
        </w:rPr>
        <w:t>т</w:t>
      </w:r>
      <w:r w:rsidR="00C01586" w:rsidRPr="00D9480B">
        <w:rPr>
          <w:sz w:val="22"/>
          <w:szCs w:val="22"/>
        </w:rPr>
        <w:t>овар</w:t>
      </w:r>
      <w:r w:rsidRPr="00D9480B">
        <w:rPr>
          <w:sz w:val="22"/>
          <w:szCs w:val="22"/>
        </w:rPr>
        <w:t xml:space="preserve">ные </w:t>
      </w:r>
      <w:r w:rsidR="005B48B9" w:rsidRPr="00D9480B">
        <w:rPr>
          <w:sz w:val="22"/>
          <w:szCs w:val="22"/>
        </w:rPr>
        <w:t xml:space="preserve">или </w:t>
      </w:r>
      <w:r w:rsidR="00A961C4" w:rsidRPr="00D9480B">
        <w:rPr>
          <w:sz w:val="22"/>
          <w:szCs w:val="22"/>
        </w:rPr>
        <w:t>т</w:t>
      </w:r>
      <w:r w:rsidR="00C01586" w:rsidRPr="00D9480B">
        <w:rPr>
          <w:sz w:val="22"/>
          <w:szCs w:val="22"/>
        </w:rPr>
        <w:t>овар</w:t>
      </w:r>
      <w:r w:rsidR="005B48B9" w:rsidRPr="00D9480B">
        <w:rPr>
          <w:sz w:val="22"/>
          <w:szCs w:val="22"/>
        </w:rPr>
        <w:t xml:space="preserve">но-транспортные </w:t>
      </w:r>
      <w:r w:rsidRPr="00D9480B">
        <w:rPr>
          <w:sz w:val="22"/>
          <w:szCs w:val="22"/>
        </w:rPr>
        <w:t xml:space="preserve">накладные, квитанции, спецификации и </w:t>
      </w:r>
      <w:proofErr w:type="spellStart"/>
      <w:r w:rsidRPr="00D9480B">
        <w:rPr>
          <w:sz w:val="22"/>
          <w:szCs w:val="22"/>
        </w:rPr>
        <w:t>т.д</w:t>
      </w:r>
      <w:proofErr w:type="spellEnd"/>
      <w:r w:rsidRPr="00D9480B">
        <w:rPr>
          <w:sz w:val="22"/>
          <w:szCs w:val="22"/>
        </w:rPr>
        <w:t>;</w:t>
      </w:r>
    </w:p>
    <w:p w14:paraId="13C3271E" w14:textId="676511D8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все операции по покупке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у своих поставщиков и его продаже Покупателю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полностью отразит в первичной документации, а также в бухгалтерской, налоговой, статистической отчетности;</w:t>
      </w:r>
    </w:p>
    <w:p w14:paraId="40C06CCF" w14:textId="401F6537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по первому требованию Покупателя или налоговых органов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предоставит надлежащим образом заверенные копии доку</w:t>
      </w:r>
      <w:r w:rsidR="00C01586" w:rsidRPr="00D9480B">
        <w:rPr>
          <w:sz w:val="22"/>
          <w:szCs w:val="22"/>
        </w:rPr>
        <w:t>ментов, относящихся к поставке Товара</w:t>
      </w:r>
      <w:r w:rsidRPr="00D9480B">
        <w:rPr>
          <w:sz w:val="22"/>
          <w:szCs w:val="22"/>
        </w:rPr>
        <w:t xml:space="preserve"> по Договору. Документы должны подтверждать гарантии и заверения, указанные в Договоре.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обязан предоставить их не позднее 5 рабочих дней со дня получения запроса;</w:t>
      </w:r>
    </w:p>
    <w:p w14:paraId="311B22E8" w14:textId="00A63CC5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Если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нарушит указанные гарантии или законодательство (в том числе налоговое), он обязуется возместить Покупателю ущерб, который последний понес вследствие таких нарушений. При этом правонарушения должны быть отражены в решениях налоговых органов.</w:t>
      </w:r>
    </w:p>
    <w:p w14:paraId="7916F2B9" w14:textId="77777777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lastRenderedPageBreak/>
        <w:t>Ущерб определяется в размере:</w:t>
      </w:r>
    </w:p>
    <w:p w14:paraId="006A9840" w14:textId="2BFD6611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сумм, которые Покупатель уплатил или должен уплатить в </w:t>
      </w:r>
      <w:r w:rsidR="004F5C31" w:rsidRPr="00D9480B">
        <w:rPr>
          <w:sz w:val="22"/>
          <w:szCs w:val="22"/>
        </w:rPr>
        <w:t>государственные бюджеты различных уровней</w:t>
      </w:r>
      <w:r w:rsidRPr="00D9480B">
        <w:rPr>
          <w:sz w:val="22"/>
          <w:szCs w:val="22"/>
        </w:rPr>
        <w:t xml:space="preserve"> на основании решений и требований налоговых органов о доначислении налогов, пеней и штрафов</w:t>
      </w:r>
      <w:r w:rsidR="005B48B9" w:rsidRPr="00D9480B">
        <w:rPr>
          <w:sz w:val="22"/>
          <w:szCs w:val="22"/>
        </w:rPr>
        <w:t>, в том числе решений об отказе в вычетах по НДС</w:t>
      </w:r>
      <w:r w:rsidRPr="00D9480B">
        <w:rPr>
          <w:sz w:val="22"/>
          <w:szCs w:val="22"/>
        </w:rPr>
        <w:t>;</w:t>
      </w:r>
    </w:p>
    <w:p w14:paraId="145F783D" w14:textId="252B6A7F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сумм ущерба, которые Покупатель возместил иным лицам, прямо или косвенно приобретавшим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 у Покупателя. При этом налоговые органы обязали этих лиц заплатить в бюджет недоимку на основании решений или требований.</w:t>
      </w:r>
    </w:p>
    <w:p w14:paraId="3A85D6D8" w14:textId="2DE70F5F" w:rsidR="00AC72B8" w:rsidRPr="00D9480B" w:rsidRDefault="00A961C4" w:rsidP="00632E1B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П</w:t>
      </w:r>
      <w:r w:rsidR="001467B0" w:rsidRPr="00D9480B">
        <w:rPr>
          <w:sz w:val="22"/>
          <w:szCs w:val="22"/>
        </w:rPr>
        <w:t xml:space="preserve">омимо ущерба </w:t>
      </w:r>
      <w:r w:rsidR="00FF7596" w:rsidRPr="00D9480B">
        <w:rPr>
          <w:sz w:val="22"/>
          <w:szCs w:val="22"/>
        </w:rPr>
        <w:t>Поставщик</w:t>
      </w:r>
      <w:r w:rsidR="001467B0" w:rsidRPr="00D9480B">
        <w:rPr>
          <w:sz w:val="22"/>
          <w:szCs w:val="22"/>
        </w:rPr>
        <w:t xml:space="preserve">, нарушивший гарантии, возмещает Покупателю все убытки, вызванные таким нарушением. Срок возмещения ущерба и убытков — 20 (Двадцать) календарных дней со дня получения </w:t>
      </w:r>
    </w:p>
    <w:p w14:paraId="23C9FD21" w14:textId="333D3A8A" w:rsidR="00B2795C" w:rsidRPr="00D9480B" w:rsidRDefault="00AC72B8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632E1B" w:rsidRPr="00D9480B">
        <w:rPr>
          <w:b/>
          <w:sz w:val="22"/>
          <w:szCs w:val="22"/>
        </w:rPr>
        <w:t>.3</w:t>
      </w:r>
      <w:r w:rsidRPr="00D9480B">
        <w:rPr>
          <w:b/>
          <w:sz w:val="22"/>
          <w:szCs w:val="22"/>
        </w:rPr>
        <w:t>.</w:t>
      </w:r>
      <w:r w:rsidRPr="00D9480B">
        <w:rPr>
          <w:sz w:val="22"/>
          <w:szCs w:val="22"/>
        </w:rPr>
        <w:t xml:space="preserve"> В случае невозможности исправления недостатков, указанных в Акте о выявленных недостатках, либо фактическом неисполнении Поставщиком обязательств по исправлению недостатков Товара в сроки, установленные Договором, Покупатель имеет право на одностороннее расторжение настоящего Договора.</w:t>
      </w:r>
    </w:p>
    <w:p w14:paraId="613C7A47" w14:textId="4264B088" w:rsidR="00AC72B8" w:rsidRPr="00D9480B" w:rsidRDefault="00632E1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8.4</w:t>
      </w:r>
      <w:r w:rsidR="00E00B50" w:rsidRPr="00D9480B">
        <w:rPr>
          <w:b/>
          <w:sz w:val="22"/>
          <w:szCs w:val="22"/>
        </w:rPr>
        <w:t>.</w:t>
      </w:r>
      <w:r w:rsidR="00E00B50" w:rsidRPr="00D9480B">
        <w:rPr>
          <w:sz w:val="22"/>
          <w:szCs w:val="22"/>
        </w:rPr>
        <w:t xml:space="preserve">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сроки, установленные Договором, Покупатель вправе отказаться от исполнения настоящего Договора и потребовать возврата уплаченной за Товар денежной суммы. Поставщик обязуется вернуть уплаченную за Товар денежну</w:t>
      </w:r>
      <w:r w:rsidR="009E74B2" w:rsidRPr="00D9480B">
        <w:rPr>
          <w:sz w:val="22"/>
          <w:szCs w:val="22"/>
        </w:rPr>
        <w:t>ю сумму не позднее 5 рабочих</w:t>
      </w:r>
      <w:r w:rsidR="00E00B50" w:rsidRPr="00D9480B">
        <w:rPr>
          <w:sz w:val="22"/>
          <w:szCs w:val="22"/>
        </w:rPr>
        <w:t xml:space="preserve"> дней с даты получения соответствующего требования от Покупателя</w:t>
      </w:r>
    </w:p>
    <w:p w14:paraId="578380A6" w14:textId="2A1F7ACA" w:rsidR="00E00B50" w:rsidRPr="00D9480B" w:rsidRDefault="00632E1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8.5</w:t>
      </w:r>
      <w:r w:rsidR="00A27413" w:rsidRPr="00D9480B">
        <w:rPr>
          <w:b/>
          <w:sz w:val="22"/>
          <w:szCs w:val="22"/>
        </w:rPr>
        <w:t>.</w:t>
      </w:r>
      <w:r w:rsidR="00A27413" w:rsidRPr="00D9480B">
        <w:rPr>
          <w:sz w:val="22"/>
          <w:szCs w:val="22"/>
        </w:rPr>
        <w:t xml:space="preserve"> В случае возбуждения процедуры банкротства в отношении Поставщика или заключения Поставщиком мирового соглашения с кредиторами или принятии решения уполномоченным государственным органом о ликвидации Поставщика или принятия решения о добровольной ликвидации Поставщика, Покупатель имеет право отказаться от исполнения настоящего Договора в одностороннем порядке.</w:t>
      </w:r>
    </w:p>
    <w:p w14:paraId="450E7263" w14:textId="65A11C31" w:rsidR="00A27413" w:rsidRPr="00D9480B" w:rsidRDefault="00632E1B" w:rsidP="00CC702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8.6</w:t>
      </w:r>
      <w:r w:rsidR="00CC7025" w:rsidRPr="00D9480B">
        <w:rPr>
          <w:b/>
          <w:sz w:val="22"/>
          <w:szCs w:val="22"/>
        </w:rPr>
        <w:t>.</w:t>
      </w:r>
      <w:r w:rsidR="00CC7025" w:rsidRPr="00D9480B">
        <w:rPr>
          <w:sz w:val="22"/>
          <w:szCs w:val="22"/>
        </w:rPr>
        <w:t xml:space="preserve"> </w:t>
      </w:r>
      <w:r w:rsidR="00A27413" w:rsidRPr="00D9480B">
        <w:rPr>
          <w:sz w:val="22"/>
          <w:szCs w:val="22"/>
        </w:rPr>
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</w:r>
    </w:p>
    <w:p w14:paraId="4FA7BEAC" w14:textId="4B35390E" w:rsidR="00A27413" w:rsidRPr="00D9480B" w:rsidRDefault="00A27413" w:rsidP="00A27413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</w:r>
    </w:p>
    <w:p w14:paraId="53DAA4C7" w14:textId="77777777" w:rsidR="003C486A" w:rsidRPr="00D9480B" w:rsidRDefault="003C486A" w:rsidP="00A27413">
      <w:pPr>
        <w:suppressAutoHyphens w:val="0"/>
        <w:jc w:val="both"/>
        <w:rPr>
          <w:sz w:val="22"/>
          <w:szCs w:val="22"/>
        </w:rPr>
      </w:pPr>
    </w:p>
    <w:p w14:paraId="057778FF" w14:textId="5A1DAAFB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Прочие условия</w:t>
      </w:r>
    </w:p>
    <w:p w14:paraId="42DC166B" w14:textId="77777777" w:rsidR="00FB4F45" w:rsidRPr="00D9480B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148A136D" w14:textId="10E37BBC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.1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Данный договор вступает в силу с даты подписания и действует до </w:t>
      </w:r>
      <w:r w:rsidR="004F5C31" w:rsidRPr="00D9480B">
        <w:rPr>
          <w:sz w:val="22"/>
          <w:szCs w:val="22"/>
        </w:rPr>
        <w:t>31.12.2025</w:t>
      </w:r>
      <w:r w:rsidR="001467B0" w:rsidRPr="00D9480B">
        <w:rPr>
          <w:sz w:val="22"/>
          <w:szCs w:val="22"/>
        </w:rPr>
        <w:t xml:space="preserve">. </w:t>
      </w:r>
    </w:p>
    <w:p w14:paraId="1017F9E4" w14:textId="2AAE39E1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.2</w:t>
      </w:r>
      <w:r w:rsidR="008A14C5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если до прекращения действия настоящего Дого</w:t>
      </w:r>
      <w:r w:rsidR="000427B3" w:rsidRPr="00D9480B">
        <w:rPr>
          <w:sz w:val="22"/>
          <w:szCs w:val="22"/>
        </w:rPr>
        <w:t>вора ни одна из С</w:t>
      </w:r>
      <w:r w:rsidR="001467B0" w:rsidRPr="00D9480B">
        <w:rPr>
          <w:sz w:val="22"/>
          <w:szCs w:val="22"/>
        </w:rPr>
        <w:t>торон не заявит о желании его расторгнуть, Договор считается пролонгированным на тех же условиях на неопределённый срок.</w:t>
      </w:r>
    </w:p>
    <w:p w14:paraId="02DA69A3" w14:textId="1CC8CD74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1467B0" w:rsidRPr="00D9480B">
        <w:rPr>
          <w:b/>
          <w:sz w:val="22"/>
          <w:szCs w:val="22"/>
        </w:rPr>
        <w:t>.3</w:t>
      </w:r>
      <w:r w:rsidR="001467B0" w:rsidRPr="00D9480B">
        <w:rPr>
          <w:sz w:val="22"/>
          <w:szCs w:val="22"/>
        </w:rPr>
        <w:t xml:space="preserve"> Поставщик гарантирует, что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принадлежит ему (Поставщику) на праве собственности, не заложен, не арестован, не является предметом исков третьих лиц.</w:t>
      </w:r>
    </w:p>
    <w:p w14:paraId="10134279" w14:textId="089A11AA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.4</w:t>
      </w:r>
      <w:r w:rsidR="008A14C5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С</w:t>
      </w:r>
      <w:proofErr w:type="gramEnd"/>
      <w:r w:rsidR="001467B0" w:rsidRPr="00D9480B">
        <w:rPr>
          <w:sz w:val="22"/>
          <w:szCs w:val="22"/>
        </w:rPr>
        <w:t xml:space="preserve"> </w:t>
      </w:r>
      <w:r w:rsidR="006953C2" w:rsidRPr="00D9480B">
        <w:rPr>
          <w:sz w:val="22"/>
          <w:szCs w:val="22"/>
        </w:rPr>
        <w:t>даты</w:t>
      </w:r>
      <w:r w:rsidR="00C0644C" w:rsidRPr="00D9480B">
        <w:rPr>
          <w:sz w:val="22"/>
          <w:szCs w:val="22"/>
        </w:rPr>
        <w:t xml:space="preserve"> подписания настоящего Д</w:t>
      </w:r>
      <w:r w:rsidR="001467B0" w:rsidRPr="00D9480B">
        <w:rPr>
          <w:sz w:val="22"/>
          <w:szCs w:val="22"/>
        </w:rPr>
        <w:t>оговора все предыдущие переговоры и переписка по нему теряют силу.</w:t>
      </w:r>
    </w:p>
    <w:p w14:paraId="4DE9CE89" w14:textId="1F381363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.5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Всякие изменения и дополнения к настоящему </w:t>
      </w:r>
      <w:r w:rsidR="000427B3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оговору действительны лишь при условии, если они совершены в письменной форме и подписаны обеими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торонами.</w:t>
      </w:r>
    </w:p>
    <w:p w14:paraId="1DA53F8E" w14:textId="7AE74D74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.6</w:t>
      </w:r>
      <w:r w:rsidR="008A14C5" w:rsidRPr="00D9480B">
        <w:rPr>
          <w:sz w:val="22"/>
          <w:szCs w:val="22"/>
        </w:rPr>
        <w:t xml:space="preserve"> </w:t>
      </w:r>
      <w:r w:rsidR="000427B3" w:rsidRPr="00D9480B">
        <w:rPr>
          <w:sz w:val="22"/>
          <w:szCs w:val="22"/>
        </w:rPr>
        <w:t>Настоящий Д</w:t>
      </w:r>
      <w:r w:rsidR="001467B0" w:rsidRPr="00D9480B">
        <w:rPr>
          <w:sz w:val="22"/>
          <w:szCs w:val="22"/>
        </w:rPr>
        <w:t xml:space="preserve">оговор заключён в двух подлинных экземплярах, имеющих одинаковую юридическую </w:t>
      </w:r>
      <w:r w:rsidR="000427B3" w:rsidRPr="00D9480B">
        <w:rPr>
          <w:sz w:val="22"/>
          <w:szCs w:val="22"/>
        </w:rPr>
        <w:t>силу - по одному для каждой из С</w:t>
      </w:r>
      <w:r w:rsidR="001467B0" w:rsidRPr="00D9480B">
        <w:rPr>
          <w:sz w:val="22"/>
          <w:szCs w:val="22"/>
        </w:rPr>
        <w:t>торон и может быть заключён с последующим обменом подлинниками договоров.</w:t>
      </w:r>
    </w:p>
    <w:p w14:paraId="6783DFA2" w14:textId="12A38A78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.7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Документы, переданные по факсу </w:t>
      </w:r>
      <w:r w:rsidR="000427B3" w:rsidRPr="00D9480B">
        <w:rPr>
          <w:sz w:val="22"/>
          <w:szCs w:val="22"/>
        </w:rPr>
        <w:t>или по электронной почте, указанной в разделе 10 настоящего Договора, одной из Сторон во исполнение Д</w:t>
      </w:r>
      <w:r w:rsidR="001467B0" w:rsidRPr="00D9480B">
        <w:rPr>
          <w:sz w:val="22"/>
          <w:szCs w:val="22"/>
        </w:rPr>
        <w:t xml:space="preserve">оговора, отправляющая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торона обязана предоставлять получающей стороне в оригинале в течение 5 </w:t>
      </w:r>
      <w:r w:rsidR="008A14C5" w:rsidRPr="00D9480B">
        <w:rPr>
          <w:sz w:val="22"/>
          <w:szCs w:val="22"/>
        </w:rPr>
        <w:t xml:space="preserve">(Пяти) </w:t>
      </w:r>
      <w:r w:rsidR="001467B0" w:rsidRPr="00D9480B">
        <w:rPr>
          <w:sz w:val="22"/>
          <w:szCs w:val="22"/>
        </w:rPr>
        <w:t>дней с даты предоставления копий.</w:t>
      </w:r>
    </w:p>
    <w:p w14:paraId="6DAFA62B" w14:textId="4CB6ADAD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.8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>Поставщик обязан направить Покупателю документы во исполнение</w:t>
      </w:r>
      <w:r w:rsidR="000427B3" w:rsidRPr="00D9480B">
        <w:rPr>
          <w:sz w:val="22"/>
          <w:szCs w:val="22"/>
        </w:rPr>
        <w:t xml:space="preserve"> настоящего Д</w:t>
      </w:r>
      <w:r w:rsidR="001467B0" w:rsidRPr="00D9480B">
        <w:rPr>
          <w:sz w:val="22"/>
          <w:szCs w:val="22"/>
        </w:rPr>
        <w:t>оговора с сопроводительным письмом.</w:t>
      </w:r>
    </w:p>
    <w:p w14:paraId="17319D71" w14:textId="380625DD" w:rsidR="00EF2BEF" w:rsidRPr="00D9480B" w:rsidRDefault="00EF2BEF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9.9.</w:t>
      </w:r>
      <w:r w:rsidRPr="00D9480B">
        <w:rPr>
          <w:sz w:val="22"/>
          <w:szCs w:val="22"/>
        </w:rPr>
        <w:t xml:space="preserve"> Уступка Поставщиком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Покупателя, оформляемого путем подписания трехстороннего уведомления между Поставщиком, Покупателем</w:t>
      </w:r>
      <w:r w:rsidR="002F4421" w:rsidRPr="00D9480B">
        <w:rPr>
          <w:sz w:val="22"/>
          <w:szCs w:val="22"/>
        </w:rPr>
        <w:t xml:space="preserve"> и </w:t>
      </w:r>
      <w:r w:rsidRPr="00D9480B">
        <w:rPr>
          <w:sz w:val="22"/>
          <w:szCs w:val="22"/>
        </w:rPr>
        <w:t>третьей стороной.</w:t>
      </w:r>
      <w:r w:rsidR="00AC72B8" w:rsidRPr="00D9480B">
        <w:rPr>
          <w:sz w:val="22"/>
          <w:szCs w:val="22"/>
        </w:rPr>
        <w:t xml:space="preserve"> Условие о необходимости получения письменного согласия Покупателя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Поставщиком обязательства по получению письменного согласия на уступку </w:t>
      </w:r>
      <w:r w:rsidR="00AC72B8" w:rsidRPr="00D9480B">
        <w:rPr>
          <w:sz w:val="22"/>
          <w:szCs w:val="22"/>
        </w:rPr>
        <w:lastRenderedPageBreak/>
        <w:t>права требования, уступку денежного требования по договору факторинга, пере</w:t>
      </w:r>
      <w:r w:rsidR="002F4421" w:rsidRPr="00D9480B">
        <w:rPr>
          <w:sz w:val="22"/>
          <w:szCs w:val="22"/>
        </w:rPr>
        <w:t xml:space="preserve">дачу в залог права требования, </w:t>
      </w:r>
      <w:r w:rsidR="00AC72B8" w:rsidRPr="00D9480B">
        <w:rPr>
          <w:sz w:val="22"/>
          <w:szCs w:val="22"/>
        </w:rPr>
        <w:t>Покупатель имеет право в одностороннем внесудебном порядке отказаться от исполнения Договора без возмещения убытков Поставщику, причиненных прекращением Договора.</w:t>
      </w:r>
    </w:p>
    <w:p w14:paraId="5EE755A4" w14:textId="46BA9687" w:rsidR="00BB2359" w:rsidRPr="00D9480B" w:rsidRDefault="00BB2359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9.10</w:t>
      </w:r>
      <w:r w:rsidRPr="00D9480B">
        <w:rPr>
          <w:sz w:val="22"/>
          <w:szCs w:val="22"/>
        </w:rPr>
        <w:t xml:space="preserve">. В случае противоречия условий Спецификации условиям настоящего Договор, преимущественную силу имеют условия Спецификации. </w:t>
      </w:r>
    </w:p>
    <w:p w14:paraId="5C8A777D" w14:textId="77777777" w:rsidR="000E6DC1" w:rsidRPr="00D9480B" w:rsidRDefault="000E6DC1" w:rsidP="00FB4F45">
      <w:pPr>
        <w:tabs>
          <w:tab w:val="left" w:pos="0"/>
        </w:tabs>
        <w:ind w:right="286"/>
        <w:rPr>
          <w:b/>
          <w:sz w:val="22"/>
          <w:szCs w:val="22"/>
        </w:rPr>
      </w:pPr>
    </w:p>
    <w:p w14:paraId="78C7D263" w14:textId="427F089C" w:rsidR="00280E20" w:rsidRPr="00D9480B" w:rsidRDefault="000427B3" w:rsidP="008C45ED">
      <w:pPr>
        <w:pStyle w:val="af9"/>
        <w:numPr>
          <w:ilvl w:val="0"/>
          <w:numId w:val="34"/>
        </w:numPr>
        <w:tabs>
          <w:tab w:val="left" w:pos="0"/>
        </w:tabs>
        <w:ind w:left="714" w:right="28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Юридические адреса С</w:t>
      </w:r>
      <w:r w:rsidR="00280E20" w:rsidRPr="00D9480B">
        <w:rPr>
          <w:b/>
          <w:sz w:val="22"/>
          <w:szCs w:val="22"/>
        </w:rPr>
        <w:t>торон</w:t>
      </w:r>
    </w:p>
    <w:p w14:paraId="1054E270" w14:textId="77777777" w:rsidR="00FB4F45" w:rsidRPr="00D9480B" w:rsidRDefault="00FB4F45" w:rsidP="00FB4F45">
      <w:pPr>
        <w:pStyle w:val="af9"/>
        <w:tabs>
          <w:tab w:val="left" w:pos="0"/>
        </w:tabs>
        <w:ind w:left="714" w:right="284"/>
        <w:rPr>
          <w:b/>
          <w:sz w:val="22"/>
          <w:szCs w:val="22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5245"/>
        <w:gridCol w:w="5183"/>
      </w:tblGrid>
      <w:tr w:rsidR="00280E20" w:rsidRPr="00D9480B" w14:paraId="5DE7D31C" w14:textId="77777777" w:rsidTr="00B2795C">
        <w:trPr>
          <w:trHeight w:val="518"/>
        </w:trPr>
        <w:tc>
          <w:tcPr>
            <w:tcW w:w="5245" w:type="dxa"/>
            <w:shd w:val="clear" w:color="auto" w:fill="auto"/>
          </w:tcPr>
          <w:p w14:paraId="1FED3745" w14:textId="77777777" w:rsidR="00265CFD" w:rsidRPr="00D9480B" w:rsidRDefault="00280E20" w:rsidP="00FB4F45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D9480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ПОСТАВЩИК:</w:t>
            </w:r>
          </w:p>
          <w:p w14:paraId="055CC04D" w14:textId="77777777" w:rsidR="00EA199A" w:rsidRPr="00EA199A" w:rsidRDefault="00EA199A" w:rsidP="00EA199A">
            <w:pPr>
              <w:contextualSpacing/>
              <w:rPr>
                <w:b/>
                <w:sz w:val="22"/>
                <w:szCs w:val="22"/>
              </w:rPr>
            </w:pPr>
            <w:r w:rsidRPr="00EA199A">
              <w:rPr>
                <w:b/>
                <w:sz w:val="22"/>
                <w:szCs w:val="22"/>
              </w:rPr>
              <w:t>Общество с ограниченной ответственностью</w:t>
            </w:r>
          </w:p>
          <w:p w14:paraId="577415FC" w14:textId="77777777" w:rsidR="00CB27AC" w:rsidRPr="00D9480B" w:rsidRDefault="00CB27AC" w:rsidP="00CB27AC">
            <w:pPr>
              <w:contextualSpacing/>
              <w:jc w:val="both"/>
              <w:rPr>
                <w:sz w:val="22"/>
                <w:szCs w:val="22"/>
              </w:rPr>
            </w:pPr>
          </w:p>
          <w:p w14:paraId="6A6E0577" w14:textId="1DA2C011" w:rsidR="00102365" w:rsidRPr="00D9480B" w:rsidRDefault="00102365" w:rsidP="00A860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83" w:type="dxa"/>
            <w:shd w:val="clear" w:color="auto" w:fill="auto"/>
          </w:tcPr>
          <w:p w14:paraId="472AC584" w14:textId="77777777" w:rsidR="00497FC1" w:rsidRPr="00D9480B" w:rsidRDefault="00497FC1" w:rsidP="00497FC1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480B">
              <w:rPr>
                <w:rFonts w:ascii="Times New Roman" w:hAnsi="Times New Roman" w:cs="Times New Roman"/>
                <w:b/>
                <w:sz w:val="22"/>
                <w:szCs w:val="22"/>
              </w:rPr>
              <w:t>ПОКУПАТЕЛЬ:</w:t>
            </w:r>
          </w:p>
          <w:p w14:paraId="4457BEFF" w14:textId="77777777" w:rsidR="00033258" w:rsidRPr="00033258" w:rsidRDefault="00033258" w:rsidP="0003325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033258">
              <w:rPr>
                <w:b/>
                <w:sz w:val="22"/>
                <w:szCs w:val="22"/>
              </w:rPr>
              <w:t xml:space="preserve">Акционерное Общество «НефтеХимСервис» </w:t>
            </w:r>
          </w:p>
          <w:p w14:paraId="7547144D" w14:textId="77777777" w:rsidR="00033258" w:rsidRPr="00033258" w:rsidRDefault="00033258" w:rsidP="0003325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033258">
              <w:rPr>
                <w:b/>
                <w:sz w:val="22"/>
                <w:szCs w:val="22"/>
              </w:rPr>
              <w:t>(АО «НХС»)</w:t>
            </w:r>
          </w:p>
          <w:p w14:paraId="42E2BBBE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Юридический адрес: 654080, Россия, Кемеровская область-Кузбасс,</w:t>
            </w:r>
          </w:p>
          <w:p w14:paraId="0F4945E9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г. Новокузнецк, пр. Пионерский (Центральный район), 58 пом.133</w:t>
            </w:r>
          </w:p>
          <w:p w14:paraId="090BC5FA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Почтовый адрес: 652104, Кемеровская область-Кузбасс,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г.о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. Анжеро-Судженский, г. Анжеро-Судженск, п/р район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промплощадки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Яйского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НПЗ</w:t>
            </w:r>
          </w:p>
          <w:p w14:paraId="23B6C27E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ОГРН 1084217001990, </w:t>
            </w:r>
          </w:p>
          <w:p w14:paraId="355017DE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ОКОПФ 12267</w:t>
            </w:r>
          </w:p>
          <w:p w14:paraId="5CB06D0C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ОКТМО 32731000001</w:t>
            </w:r>
          </w:p>
          <w:p w14:paraId="7754578C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ОКПО 74291823                                              </w:t>
            </w:r>
          </w:p>
          <w:p w14:paraId="79AF8F2A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ИНН 4217102358, КПП 997250001  </w:t>
            </w:r>
          </w:p>
          <w:p w14:paraId="5F144175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Банковские реквизиты </w:t>
            </w:r>
          </w:p>
          <w:p w14:paraId="27200171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р/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сч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40702810501850000806</w:t>
            </w:r>
          </w:p>
          <w:p w14:paraId="11E42106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в АО «АЛЬФА-БАНК» </w:t>
            </w:r>
          </w:p>
          <w:p w14:paraId="77D395E7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К/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сч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№ 30101810200000000593 БИК 044525593</w:t>
            </w:r>
          </w:p>
          <w:p w14:paraId="0B2ABE00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Тел./факс (3843) 99-30-80                                                    </w:t>
            </w:r>
          </w:p>
          <w:p w14:paraId="01C7BBE1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FF"/>
                <w:sz w:val="22"/>
                <w:szCs w:val="22"/>
                <w:u w:val="single"/>
                <w:lang w:val="en-US"/>
              </w:rPr>
            </w:pPr>
            <w:r w:rsidRPr="00033258">
              <w:rPr>
                <w:color w:val="000000"/>
                <w:sz w:val="22"/>
                <w:szCs w:val="22"/>
                <w:lang w:val="en-US"/>
              </w:rPr>
              <w:t>e-mail:</w:t>
            </w:r>
            <w:r w:rsidRPr="00033258">
              <w:rPr>
                <w:color w:val="0000FF"/>
                <w:sz w:val="22"/>
                <w:szCs w:val="22"/>
                <w:u w:val="single"/>
                <w:lang w:val="en-US"/>
              </w:rPr>
              <w:t xml:space="preserve"> </w:t>
            </w:r>
            <w:hyperlink r:id="rId8" w:history="1">
              <w:r w:rsidRPr="00033258">
                <w:rPr>
                  <w:color w:val="0000FF"/>
                  <w:sz w:val="22"/>
                  <w:szCs w:val="22"/>
                  <w:u w:val="single"/>
                  <w:lang w:val="en-US"/>
                </w:rPr>
                <w:t>nhs@nhs-kuzbass.ru</w:t>
              </w:r>
            </w:hyperlink>
          </w:p>
          <w:p w14:paraId="667F4ADA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b/>
                <w:sz w:val="22"/>
                <w:szCs w:val="22"/>
                <w:lang w:val="en-US"/>
              </w:rPr>
            </w:pPr>
          </w:p>
          <w:p w14:paraId="3C677C2B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b/>
                <w:sz w:val="22"/>
                <w:szCs w:val="22"/>
              </w:rPr>
            </w:pPr>
            <w:r w:rsidRPr="00033258">
              <w:rPr>
                <w:b/>
                <w:sz w:val="22"/>
                <w:szCs w:val="22"/>
              </w:rPr>
              <w:t>Грузополучатель:</w:t>
            </w:r>
          </w:p>
          <w:p w14:paraId="69134879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033258">
              <w:rPr>
                <w:color w:val="000000"/>
                <w:sz w:val="22"/>
                <w:szCs w:val="22"/>
              </w:rPr>
              <w:t>Яйский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нефтеперерабатывающий завод филиал акционерного общества «НефтеХимСервис»</w:t>
            </w:r>
          </w:p>
          <w:p w14:paraId="23D03568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Адрес местонахождения: 652104, Кемеровская область-Кузбасс,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г.о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. Анжеро-Судженский, г. Анжеро-Судженск, п/р район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промплощадки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Яйского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НПЗ</w:t>
            </w:r>
          </w:p>
          <w:p w14:paraId="059D9C65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ИНН/КПП 4217102358/424643001</w:t>
            </w:r>
          </w:p>
          <w:p w14:paraId="0A85785B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Р/с 407 028 102 261 201 102 39</w:t>
            </w:r>
          </w:p>
          <w:p w14:paraId="3D66EE3C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Кемеровское отделение №8615 ПАО Сбербанк, БИК 043207612, </w:t>
            </w:r>
          </w:p>
          <w:p w14:paraId="30CE4FF6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К/с 301 018 102 000 000 006 12</w:t>
            </w:r>
          </w:p>
          <w:p w14:paraId="75DE53E0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  <w:r w:rsidRPr="00033258">
              <w:rPr>
                <w:sz w:val="22"/>
                <w:szCs w:val="22"/>
              </w:rPr>
              <w:t>Тел/факс (38453) 3-30-40</w:t>
            </w:r>
          </w:p>
          <w:p w14:paraId="6D44AB76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  <w:proofErr w:type="spellStart"/>
            <w:r w:rsidRPr="00033258">
              <w:rPr>
                <w:sz w:val="22"/>
                <w:szCs w:val="22"/>
              </w:rPr>
              <w:t>Эл.адрес</w:t>
            </w:r>
            <w:proofErr w:type="spellEnd"/>
            <w:r w:rsidRPr="00033258">
              <w:rPr>
                <w:sz w:val="22"/>
                <w:szCs w:val="22"/>
              </w:rPr>
              <w:t xml:space="preserve">: </w:t>
            </w:r>
            <w:hyperlink r:id="rId9" w:history="1">
              <w:r w:rsidRPr="00033258">
                <w:rPr>
                  <w:color w:val="0000FF"/>
                  <w:sz w:val="22"/>
                  <w:szCs w:val="22"/>
                  <w:u w:val="single"/>
                </w:rPr>
                <w:t>ynpz@yayanpz.ru</w:t>
              </w:r>
            </w:hyperlink>
          </w:p>
          <w:p w14:paraId="5B90D27C" w14:textId="77777777" w:rsidR="000B308B" w:rsidRPr="00D9480B" w:rsidRDefault="000B308B" w:rsidP="00FB4F45">
            <w:pPr>
              <w:contextualSpacing/>
              <w:rPr>
                <w:sz w:val="22"/>
                <w:szCs w:val="22"/>
              </w:rPr>
            </w:pPr>
          </w:p>
        </w:tc>
      </w:tr>
    </w:tbl>
    <w:p w14:paraId="29268FDC" w14:textId="77777777" w:rsidR="00B2795C" w:rsidRPr="00D9480B" w:rsidRDefault="00B2795C" w:rsidP="00FB4F45">
      <w:pPr>
        <w:jc w:val="center"/>
        <w:rPr>
          <w:b/>
          <w:sz w:val="22"/>
          <w:szCs w:val="22"/>
        </w:rPr>
      </w:pPr>
    </w:p>
    <w:p w14:paraId="219AC0E0" w14:textId="77777777" w:rsidR="00280E20" w:rsidRPr="00D9480B" w:rsidRDefault="00280E20" w:rsidP="00FB4F45">
      <w:pPr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ПОДПИСИ СТОРОН:</w:t>
      </w:r>
    </w:p>
    <w:tbl>
      <w:tblPr>
        <w:tblW w:w="10236" w:type="dxa"/>
        <w:tblLayout w:type="fixed"/>
        <w:tblLook w:val="0000" w:firstRow="0" w:lastRow="0" w:firstColumn="0" w:lastColumn="0" w:noHBand="0" w:noVBand="0"/>
      </w:tblPr>
      <w:tblGrid>
        <w:gridCol w:w="5387"/>
        <w:gridCol w:w="4849"/>
      </w:tblGrid>
      <w:tr w:rsidR="00280E20" w:rsidRPr="008C45ED" w14:paraId="08A72C8E" w14:textId="77777777" w:rsidTr="00196F6D">
        <w:trPr>
          <w:trHeight w:val="2427"/>
        </w:trPr>
        <w:tc>
          <w:tcPr>
            <w:tcW w:w="5387" w:type="dxa"/>
            <w:shd w:val="clear" w:color="auto" w:fill="auto"/>
          </w:tcPr>
          <w:p w14:paraId="3D93D701" w14:textId="2FF40175" w:rsidR="00280E20" w:rsidRDefault="00F061F2" w:rsidP="00F061F2">
            <w:pPr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 xml:space="preserve">         </w:t>
            </w:r>
            <w:r w:rsidR="00280E20" w:rsidRPr="00D9480B">
              <w:rPr>
                <w:b/>
                <w:i/>
                <w:sz w:val="22"/>
                <w:szCs w:val="22"/>
              </w:rPr>
              <w:t>«Поставщик»</w:t>
            </w:r>
          </w:p>
          <w:p w14:paraId="3EE89FCC" w14:textId="7CC1FA6D" w:rsidR="006D3552" w:rsidRPr="00D9480B" w:rsidRDefault="00196F6D" w:rsidP="006D355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</w:t>
            </w:r>
            <w:bookmarkStart w:id="0" w:name="_GoBack"/>
            <w:bookmarkEnd w:id="0"/>
          </w:p>
          <w:p w14:paraId="55FA3C79" w14:textId="3E5C3C3B" w:rsidR="00280E20" w:rsidRPr="00D9480B" w:rsidRDefault="00280E20" w:rsidP="00196F6D">
            <w:p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849" w:type="dxa"/>
            <w:shd w:val="clear" w:color="auto" w:fill="auto"/>
          </w:tcPr>
          <w:p w14:paraId="61CA12D2" w14:textId="77777777" w:rsidR="000B308B" w:rsidRPr="00D9480B" w:rsidRDefault="000B308B" w:rsidP="000B308B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>«Покупатель»</w:t>
            </w:r>
          </w:p>
          <w:p w14:paraId="2040EF3D" w14:textId="65ECB784" w:rsidR="000B308B" w:rsidRPr="00D9480B" w:rsidRDefault="00D947C2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>
              <w:rPr>
                <w:b/>
                <w:i/>
                <w:sz w:val="22"/>
                <w:szCs w:val="22"/>
                <w:lang w:eastAsia="ru-RU"/>
              </w:rPr>
              <w:t>В</w:t>
            </w:r>
            <w:r w:rsidR="00DC2468">
              <w:rPr>
                <w:b/>
                <w:i/>
                <w:sz w:val="22"/>
                <w:szCs w:val="22"/>
                <w:lang w:eastAsia="ru-RU"/>
              </w:rPr>
              <w:t>РИО</w:t>
            </w:r>
            <w:r>
              <w:rPr>
                <w:b/>
                <w:i/>
                <w:sz w:val="22"/>
                <w:szCs w:val="22"/>
                <w:lang w:eastAsia="ru-RU"/>
              </w:rPr>
              <w:t xml:space="preserve"> генерального</w:t>
            </w:r>
            <w:r w:rsidR="000B308B" w:rsidRPr="00D9480B">
              <w:rPr>
                <w:b/>
                <w:i/>
                <w:sz w:val="22"/>
                <w:szCs w:val="22"/>
                <w:lang w:eastAsia="ru-RU"/>
              </w:rPr>
              <w:t xml:space="preserve"> директор</w:t>
            </w:r>
            <w:r>
              <w:rPr>
                <w:b/>
                <w:i/>
                <w:sz w:val="22"/>
                <w:szCs w:val="22"/>
                <w:lang w:eastAsia="ru-RU"/>
              </w:rPr>
              <w:t>а</w:t>
            </w:r>
          </w:p>
          <w:p w14:paraId="7626C5AF" w14:textId="77777777" w:rsidR="000B308B" w:rsidRPr="00D9480B" w:rsidRDefault="000B308B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 w:rsidRPr="00D9480B">
              <w:rPr>
                <w:b/>
                <w:i/>
                <w:sz w:val="22"/>
                <w:szCs w:val="22"/>
                <w:lang w:eastAsia="ru-RU"/>
              </w:rPr>
              <w:t>АО «НХС»</w:t>
            </w:r>
          </w:p>
          <w:p w14:paraId="4B8CF1FC" w14:textId="77777777" w:rsidR="0027760B" w:rsidRPr="00D9480B" w:rsidRDefault="0027760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5D10A07D" w14:textId="77777777" w:rsidR="005807DB" w:rsidRPr="00D9480B" w:rsidRDefault="005807D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792C28F6" w14:textId="77777777" w:rsidR="0027760B" w:rsidRPr="00D9480B" w:rsidRDefault="0027760B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4B3E4A19" w14:textId="77777777" w:rsidR="00F3389D" w:rsidRPr="00D9480B" w:rsidRDefault="00F3389D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3DFA8DC8" w14:textId="4936E1DA" w:rsidR="00DC0067" w:rsidRPr="00D9480B" w:rsidRDefault="008D5BD6" w:rsidP="00FB4F45">
            <w:pPr>
              <w:suppressAutoHyphens w:val="0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 </w:t>
            </w:r>
          </w:p>
          <w:p w14:paraId="1044F041" w14:textId="5AB4166E" w:rsidR="00280E20" w:rsidRPr="008C45ED" w:rsidRDefault="008D5BD6" w:rsidP="00D947C2">
            <w:pPr>
              <w:suppressAutoHyphens w:val="0"/>
              <w:jc w:val="right"/>
              <w:rPr>
                <w:b/>
                <w:i/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________________ </w:t>
            </w:r>
            <w:r w:rsidR="002F4421" w:rsidRPr="00D9480B">
              <w:rPr>
                <w:sz w:val="22"/>
                <w:szCs w:val="22"/>
              </w:rPr>
              <w:t>/</w:t>
            </w:r>
            <w:r w:rsidR="00D947C2">
              <w:rPr>
                <w:sz w:val="22"/>
                <w:szCs w:val="22"/>
              </w:rPr>
              <w:t>А</w:t>
            </w:r>
            <w:r w:rsidR="002F4421" w:rsidRPr="00D9480B">
              <w:rPr>
                <w:sz w:val="22"/>
                <w:szCs w:val="22"/>
              </w:rPr>
              <w:t>.</w:t>
            </w:r>
            <w:r w:rsidR="00D947C2">
              <w:rPr>
                <w:sz w:val="22"/>
                <w:szCs w:val="22"/>
              </w:rPr>
              <w:t>В</w:t>
            </w:r>
            <w:r w:rsidR="002F4421" w:rsidRPr="00D9480B">
              <w:rPr>
                <w:sz w:val="22"/>
                <w:szCs w:val="22"/>
              </w:rPr>
              <w:t xml:space="preserve">. </w:t>
            </w:r>
            <w:proofErr w:type="spellStart"/>
            <w:r w:rsidR="00D947C2">
              <w:rPr>
                <w:sz w:val="22"/>
                <w:szCs w:val="22"/>
              </w:rPr>
              <w:t>Переходова</w:t>
            </w:r>
            <w:proofErr w:type="spellEnd"/>
            <w:r w:rsidR="005807DB" w:rsidRPr="00D9480B">
              <w:rPr>
                <w:sz w:val="22"/>
                <w:szCs w:val="22"/>
              </w:rPr>
              <w:t>/</w:t>
            </w:r>
          </w:p>
        </w:tc>
      </w:tr>
    </w:tbl>
    <w:p w14:paraId="1064FF62" w14:textId="5734140F" w:rsidR="00280E20" w:rsidRPr="008C45ED" w:rsidRDefault="00280E20" w:rsidP="00196F6D">
      <w:pPr>
        <w:rPr>
          <w:b/>
          <w:i/>
          <w:sz w:val="22"/>
          <w:szCs w:val="22"/>
        </w:rPr>
      </w:pPr>
    </w:p>
    <w:sectPr w:rsidR="00280E20" w:rsidRPr="008C45ED" w:rsidSect="008C45ED">
      <w:footerReference w:type="default" r:id="rId10"/>
      <w:pgSz w:w="11906" w:h="16838"/>
      <w:pgMar w:top="709" w:right="849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F5130" w14:textId="77777777" w:rsidR="00807C81" w:rsidRDefault="00807C81">
      <w:r>
        <w:separator/>
      </w:r>
    </w:p>
  </w:endnote>
  <w:endnote w:type="continuationSeparator" w:id="0">
    <w:p w14:paraId="5CDCCF46" w14:textId="77777777" w:rsidR="00807C81" w:rsidRDefault="00807C81">
      <w:r>
        <w:continuationSeparator/>
      </w:r>
    </w:p>
  </w:endnote>
  <w:endnote w:type="continuationNotice" w:id="1">
    <w:p w14:paraId="4B81AA26" w14:textId="77777777" w:rsidR="00807C81" w:rsidRDefault="00807C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902792"/>
      <w:docPartObj>
        <w:docPartGallery w:val="Page Numbers (Bottom of Page)"/>
        <w:docPartUnique/>
      </w:docPartObj>
    </w:sdtPr>
    <w:sdtEndPr/>
    <w:sdtContent>
      <w:p w14:paraId="07EBEAC1" w14:textId="0728392C" w:rsidR="00C76859" w:rsidRDefault="00C7685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552">
          <w:rPr>
            <w:noProof/>
          </w:rPr>
          <w:t>8</w:t>
        </w:r>
        <w:r>
          <w:fldChar w:fldCharType="end"/>
        </w:r>
      </w:p>
    </w:sdtContent>
  </w:sdt>
  <w:p w14:paraId="36700EEA" w14:textId="77777777" w:rsidR="008C45ED" w:rsidRDefault="008C45E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E2C34" w14:textId="77777777" w:rsidR="00807C81" w:rsidRDefault="00807C81">
      <w:r>
        <w:separator/>
      </w:r>
    </w:p>
  </w:footnote>
  <w:footnote w:type="continuationSeparator" w:id="0">
    <w:p w14:paraId="2C92A28B" w14:textId="77777777" w:rsidR="00807C81" w:rsidRDefault="00807C81">
      <w:r>
        <w:continuationSeparator/>
      </w:r>
    </w:p>
  </w:footnote>
  <w:footnote w:type="continuationNotice" w:id="1">
    <w:p w14:paraId="12E573F0" w14:textId="77777777" w:rsidR="00807C81" w:rsidRDefault="00807C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CC0A32B2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25" w:hanging="465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032D09C6"/>
    <w:multiLevelType w:val="multilevel"/>
    <w:tmpl w:val="BA1C33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03895FDB"/>
    <w:multiLevelType w:val="multilevel"/>
    <w:tmpl w:val="645CA8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562893"/>
    <w:multiLevelType w:val="multilevel"/>
    <w:tmpl w:val="847620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D384E04"/>
    <w:multiLevelType w:val="hybridMultilevel"/>
    <w:tmpl w:val="6BDC48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C674BC"/>
    <w:multiLevelType w:val="multilevel"/>
    <w:tmpl w:val="645EEEC0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06407F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11257C41"/>
    <w:multiLevelType w:val="multilevel"/>
    <w:tmpl w:val="2F6479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15635FC"/>
    <w:multiLevelType w:val="multilevel"/>
    <w:tmpl w:val="A0D210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3683AB9"/>
    <w:multiLevelType w:val="multilevel"/>
    <w:tmpl w:val="0D1C26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167BC7"/>
    <w:multiLevelType w:val="multilevel"/>
    <w:tmpl w:val="889673F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28870234"/>
    <w:multiLevelType w:val="multilevel"/>
    <w:tmpl w:val="7A4AD4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6F3284"/>
    <w:multiLevelType w:val="multilevel"/>
    <w:tmpl w:val="4A121C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702F88"/>
    <w:multiLevelType w:val="multilevel"/>
    <w:tmpl w:val="500A0E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CD6C99"/>
    <w:multiLevelType w:val="multilevel"/>
    <w:tmpl w:val="14D0E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D84113"/>
    <w:multiLevelType w:val="multilevel"/>
    <w:tmpl w:val="652CD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472A10"/>
    <w:multiLevelType w:val="hybridMultilevel"/>
    <w:tmpl w:val="281C25D0"/>
    <w:lvl w:ilvl="0" w:tplc="A412CAD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32966"/>
    <w:multiLevelType w:val="multilevel"/>
    <w:tmpl w:val="C4E8A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8E1E21"/>
    <w:multiLevelType w:val="multilevel"/>
    <w:tmpl w:val="257C82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CAD6AC9"/>
    <w:multiLevelType w:val="multilevel"/>
    <w:tmpl w:val="C66CA9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B1A5CBB"/>
    <w:multiLevelType w:val="multilevel"/>
    <w:tmpl w:val="9D2C2F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88695F"/>
    <w:multiLevelType w:val="multilevel"/>
    <w:tmpl w:val="3D04316C"/>
    <w:name w:val="WW8Num3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22B74AD"/>
    <w:multiLevelType w:val="multilevel"/>
    <w:tmpl w:val="C7520C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6C873A6"/>
    <w:multiLevelType w:val="hybridMultilevel"/>
    <w:tmpl w:val="E2B6FBD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88F076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71202432"/>
    <w:multiLevelType w:val="multilevel"/>
    <w:tmpl w:val="81EC98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299253D"/>
    <w:multiLevelType w:val="multilevel"/>
    <w:tmpl w:val="8B6C3A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4B1489"/>
    <w:multiLevelType w:val="multilevel"/>
    <w:tmpl w:val="44F2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32" w15:restartNumberingAfterBreak="0">
    <w:nsid w:val="7A527D26"/>
    <w:multiLevelType w:val="hybridMultilevel"/>
    <w:tmpl w:val="56B60DCE"/>
    <w:lvl w:ilvl="0" w:tplc="396063E8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7AA96776"/>
    <w:multiLevelType w:val="multilevel"/>
    <w:tmpl w:val="D50CAD1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7C13391D"/>
    <w:multiLevelType w:val="multilevel"/>
    <w:tmpl w:val="A2C4D2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3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2"/>
  </w:num>
  <w:num w:numId="10">
    <w:abstractNumId w:val="25"/>
  </w:num>
  <w:num w:numId="11">
    <w:abstractNumId w:val="9"/>
  </w:num>
  <w:num w:numId="12">
    <w:abstractNumId w:val="24"/>
  </w:num>
  <w:num w:numId="13">
    <w:abstractNumId w:val="5"/>
  </w:num>
  <w:num w:numId="14">
    <w:abstractNumId w:val="16"/>
  </w:num>
  <w:num w:numId="15">
    <w:abstractNumId w:val="17"/>
  </w:num>
  <w:num w:numId="16">
    <w:abstractNumId w:val="13"/>
  </w:num>
  <w:num w:numId="17">
    <w:abstractNumId w:val="12"/>
  </w:num>
  <w:num w:numId="18">
    <w:abstractNumId w:val="18"/>
  </w:num>
  <w:num w:numId="19">
    <w:abstractNumId w:val="28"/>
  </w:num>
  <w:num w:numId="20">
    <w:abstractNumId w:val="6"/>
  </w:num>
  <w:num w:numId="21">
    <w:abstractNumId w:val="34"/>
  </w:num>
  <w:num w:numId="22">
    <w:abstractNumId w:val="23"/>
  </w:num>
  <w:num w:numId="23">
    <w:abstractNumId w:val="22"/>
  </w:num>
  <w:num w:numId="24">
    <w:abstractNumId w:val="30"/>
  </w:num>
  <w:num w:numId="25">
    <w:abstractNumId w:val="19"/>
  </w:num>
  <w:num w:numId="26">
    <w:abstractNumId w:val="11"/>
  </w:num>
  <w:num w:numId="27">
    <w:abstractNumId w:val="26"/>
  </w:num>
  <w:num w:numId="28">
    <w:abstractNumId w:val="7"/>
  </w:num>
  <w:num w:numId="29">
    <w:abstractNumId w:val="29"/>
  </w:num>
  <w:num w:numId="30">
    <w:abstractNumId w:val="21"/>
  </w:num>
  <w:num w:numId="31">
    <w:abstractNumId w:val="15"/>
  </w:num>
  <w:num w:numId="32">
    <w:abstractNumId w:val="14"/>
  </w:num>
  <w:num w:numId="33">
    <w:abstractNumId w:val="20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1A"/>
    <w:rsid w:val="00001AD9"/>
    <w:rsid w:val="00001F64"/>
    <w:rsid w:val="000035C5"/>
    <w:rsid w:val="00006179"/>
    <w:rsid w:val="00007467"/>
    <w:rsid w:val="000078B8"/>
    <w:rsid w:val="0001066D"/>
    <w:rsid w:val="00011F3F"/>
    <w:rsid w:val="00014EE2"/>
    <w:rsid w:val="00016355"/>
    <w:rsid w:val="00017594"/>
    <w:rsid w:val="000208A2"/>
    <w:rsid w:val="00020F7E"/>
    <w:rsid w:val="00021065"/>
    <w:rsid w:val="00021E37"/>
    <w:rsid w:val="00026151"/>
    <w:rsid w:val="00026337"/>
    <w:rsid w:val="000300A6"/>
    <w:rsid w:val="00033258"/>
    <w:rsid w:val="00035A35"/>
    <w:rsid w:val="00040223"/>
    <w:rsid w:val="00040DC5"/>
    <w:rsid w:val="000427B3"/>
    <w:rsid w:val="000507C0"/>
    <w:rsid w:val="00051011"/>
    <w:rsid w:val="00052715"/>
    <w:rsid w:val="00052EED"/>
    <w:rsid w:val="000543CE"/>
    <w:rsid w:val="00055832"/>
    <w:rsid w:val="000570FB"/>
    <w:rsid w:val="000636AF"/>
    <w:rsid w:val="00063770"/>
    <w:rsid w:val="00065AE3"/>
    <w:rsid w:val="000704E6"/>
    <w:rsid w:val="00075AA5"/>
    <w:rsid w:val="00080A08"/>
    <w:rsid w:val="00080E68"/>
    <w:rsid w:val="00081273"/>
    <w:rsid w:val="00081767"/>
    <w:rsid w:val="000843CA"/>
    <w:rsid w:val="00084C27"/>
    <w:rsid w:val="00085C75"/>
    <w:rsid w:val="00087596"/>
    <w:rsid w:val="00087FE0"/>
    <w:rsid w:val="00093477"/>
    <w:rsid w:val="00095D39"/>
    <w:rsid w:val="000971D4"/>
    <w:rsid w:val="000A18C3"/>
    <w:rsid w:val="000A4976"/>
    <w:rsid w:val="000A5141"/>
    <w:rsid w:val="000B01A2"/>
    <w:rsid w:val="000B0C0F"/>
    <w:rsid w:val="000B2941"/>
    <w:rsid w:val="000B308B"/>
    <w:rsid w:val="000B4F73"/>
    <w:rsid w:val="000B770F"/>
    <w:rsid w:val="000C00E5"/>
    <w:rsid w:val="000C0B20"/>
    <w:rsid w:val="000C2032"/>
    <w:rsid w:val="000C244D"/>
    <w:rsid w:val="000C6050"/>
    <w:rsid w:val="000C7842"/>
    <w:rsid w:val="000D0B7E"/>
    <w:rsid w:val="000D129E"/>
    <w:rsid w:val="000D1A8D"/>
    <w:rsid w:val="000D2CFB"/>
    <w:rsid w:val="000D2EC6"/>
    <w:rsid w:val="000D3328"/>
    <w:rsid w:val="000D3B28"/>
    <w:rsid w:val="000D49DB"/>
    <w:rsid w:val="000D580B"/>
    <w:rsid w:val="000D7A54"/>
    <w:rsid w:val="000E0415"/>
    <w:rsid w:val="000E36E3"/>
    <w:rsid w:val="000E3D32"/>
    <w:rsid w:val="000E4ADF"/>
    <w:rsid w:val="000E6DC1"/>
    <w:rsid w:val="000E6E5C"/>
    <w:rsid w:val="000F007A"/>
    <w:rsid w:val="000F0553"/>
    <w:rsid w:val="000F5D82"/>
    <w:rsid w:val="000F67FD"/>
    <w:rsid w:val="00100610"/>
    <w:rsid w:val="00100B7B"/>
    <w:rsid w:val="00101113"/>
    <w:rsid w:val="0010224E"/>
    <w:rsid w:val="00102365"/>
    <w:rsid w:val="00103A6C"/>
    <w:rsid w:val="00105C23"/>
    <w:rsid w:val="00107E47"/>
    <w:rsid w:val="00110475"/>
    <w:rsid w:val="001109AC"/>
    <w:rsid w:val="00112B26"/>
    <w:rsid w:val="00117804"/>
    <w:rsid w:val="00120AF8"/>
    <w:rsid w:val="0012203F"/>
    <w:rsid w:val="0012350F"/>
    <w:rsid w:val="001260F5"/>
    <w:rsid w:val="00127118"/>
    <w:rsid w:val="00127413"/>
    <w:rsid w:val="00127AB2"/>
    <w:rsid w:val="00127B01"/>
    <w:rsid w:val="001301F1"/>
    <w:rsid w:val="00130240"/>
    <w:rsid w:val="001306F2"/>
    <w:rsid w:val="00131BA6"/>
    <w:rsid w:val="00136965"/>
    <w:rsid w:val="00141C51"/>
    <w:rsid w:val="0014417A"/>
    <w:rsid w:val="001442B6"/>
    <w:rsid w:val="001467B0"/>
    <w:rsid w:val="001500CB"/>
    <w:rsid w:val="00152BD3"/>
    <w:rsid w:val="0015565E"/>
    <w:rsid w:val="001627D9"/>
    <w:rsid w:val="001645FB"/>
    <w:rsid w:val="0016583B"/>
    <w:rsid w:val="00165B60"/>
    <w:rsid w:val="001724B6"/>
    <w:rsid w:val="0017270B"/>
    <w:rsid w:val="00173B3E"/>
    <w:rsid w:val="001821E1"/>
    <w:rsid w:val="00183A08"/>
    <w:rsid w:val="00186E03"/>
    <w:rsid w:val="001909E1"/>
    <w:rsid w:val="00191667"/>
    <w:rsid w:val="001958BC"/>
    <w:rsid w:val="00196EE9"/>
    <w:rsid w:val="00196F6D"/>
    <w:rsid w:val="001A1946"/>
    <w:rsid w:val="001A256C"/>
    <w:rsid w:val="001A717F"/>
    <w:rsid w:val="001A79FD"/>
    <w:rsid w:val="001A7AF6"/>
    <w:rsid w:val="001B145F"/>
    <w:rsid w:val="001B1ADB"/>
    <w:rsid w:val="001B374D"/>
    <w:rsid w:val="001B6260"/>
    <w:rsid w:val="001B681A"/>
    <w:rsid w:val="001B7382"/>
    <w:rsid w:val="001B7F89"/>
    <w:rsid w:val="001C1BD9"/>
    <w:rsid w:val="001C3C64"/>
    <w:rsid w:val="001C41B0"/>
    <w:rsid w:val="001C7CF8"/>
    <w:rsid w:val="001D0A4D"/>
    <w:rsid w:val="001D792A"/>
    <w:rsid w:val="001E0E77"/>
    <w:rsid w:val="001E4519"/>
    <w:rsid w:val="001E4D64"/>
    <w:rsid w:val="001E5E7D"/>
    <w:rsid w:val="001F36C0"/>
    <w:rsid w:val="001F5421"/>
    <w:rsid w:val="001F6B80"/>
    <w:rsid w:val="001F77CC"/>
    <w:rsid w:val="001F7A7D"/>
    <w:rsid w:val="0020225C"/>
    <w:rsid w:val="00205852"/>
    <w:rsid w:val="00206F5F"/>
    <w:rsid w:val="00211776"/>
    <w:rsid w:val="00211BE7"/>
    <w:rsid w:val="002136AD"/>
    <w:rsid w:val="002154CB"/>
    <w:rsid w:val="00215D8F"/>
    <w:rsid w:val="00220712"/>
    <w:rsid w:val="002208C7"/>
    <w:rsid w:val="00220F1C"/>
    <w:rsid w:val="00221B16"/>
    <w:rsid w:val="00226D68"/>
    <w:rsid w:val="00230AEA"/>
    <w:rsid w:val="0023109A"/>
    <w:rsid w:val="00231162"/>
    <w:rsid w:val="00231685"/>
    <w:rsid w:val="0023499A"/>
    <w:rsid w:val="002402B8"/>
    <w:rsid w:val="00242F34"/>
    <w:rsid w:val="00244C8D"/>
    <w:rsid w:val="002514D5"/>
    <w:rsid w:val="0025332E"/>
    <w:rsid w:val="00255522"/>
    <w:rsid w:val="00255D74"/>
    <w:rsid w:val="002610B4"/>
    <w:rsid w:val="002615E5"/>
    <w:rsid w:val="00262214"/>
    <w:rsid w:val="00265CFD"/>
    <w:rsid w:val="00270099"/>
    <w:rsid w:val="00272634"/>
    <w:rsid w:val="00272971"/>
    <w:rsid w:val="00272F95"/>
    <w:rsid w:val="00273362"/>
    <w:rsid w:val="00274B20"/>
    <w:rsid w:val="00277418"/>
    <w:rsid w:val="0027760B"/>
    <w:rsid w:val="00280E20"/>
    <w:rsid w:val="00280FF6"/>
    <w:rsid w:val="00282050"/>
    <w:rsid w:val="0028242C"/>
    <w:rsid w:val="002852A6"/>
    <w:rsid w:val="00285FC3"/>
    <w:rsid w:val="00287A1A"/>
    <w:rsid w:val="00290259"/>
    <w:rsid w:val="002908E7"/>
    <w:rsid w:val="002919ED"/>
    <w:rsid w:val="00292151"/>
    <w:rsid w:val="0029716F"/>
    <w:rsid w:val="00297976"/>
    <w:rsid w:val="002A049B"/>
    <w:rsid w:val="002A1330"/>
    <w:rsid w:val="002A177F"/>
    <w:rsid w:val="002A36CE"/>
    <w:rsid w:val="002A3A5B"/>
    <w:rsid w:val="002A4B1A"/>
    <w:rsid w:val="002B5660"/>
    <w:rsid w:val="002B6621"/>
    <w:rsid w:val="002C3BF6"/>
    <w:rsid w:val="002C4D78"/>
    <w:rsid w:val="002C596A"/>
    <w:rsid w:val="002C59B4"/>
    <w:rsid w:val="002C6B80"/>
    <w:rsid w:val="002D0ECB"/>
    <w:rsid w:val="002D1737"/>
    <w:rsid w:val="002D1A14"/>
    <w:rsid w:val="002D261A"/>
    <w:rsid w:val="002D4114"/>
    <w:rsid w:val="002E11EF"/>
    <w:rsid w:val="002E1CB6"/>
    <w:rsid w:val="002E1FAB"/>
    <w:rsid w:val="002E5545"/>
    <w:rsid w:val="002E6205"/>
    <w:rsid w:val="002E6FB1"/>
    <w:rsid w:val="002F3616"/>
    <w:rsid w:val="002F4421"/>
    <w:rsid w:val="002F5040"/>
    <w:rsid w:val="002F5392"/>
    <w:rsid w:val="00302737"/>
    <w:rsid w:val="0030329E"/>
    <w:rsid w:val="003040CA"/>
    <w:rsid w:val="00304E6A"/>
    <w:rsid w:val="00305192"/>
    <w:rsid w:val="00306D80"/>
    <w:rsid w:val="00315C35"/>
    <w:rsid w:val="00317144"/>
    <w:rsid w:val="00317820"/>
    <w:rsid w:val="003202D9"/>
    <w:rsid w:val="003208C6"/>
    <w:rsid w:val="00322D61"/>
    <w:rsid w:val="00322EBE"/>
    <w:rsid w:val="003265D1"/>
    <w:rsid w:val="0033275E"/>
    <w:rsid w:val="00332B0E"/>
    <w:rsid w:val="00332F9B"/>
    <w:rsid w:val="00337358"/>
    <w:rsid w:val="00337692"/>
    <w:rsid w:val="00340970"/>
    <w:rsid w:val="0034297E"/>
    <w:rsid w:val="003465B6"/>
    <w:rsid w:val="003466EF"/>
    <w:rsid w:val="00346930"/>
    <w:rsid w:val="0034709C"/>
    <w:rsid w:val="0035048D"/>
    <w:rsid w:val="00351DB0"/>
    <w:rsid w:val="00354859"/>
    <w:rsid w:val="00355C38"/>
    <w:rsid w:val="00362621"/>
    <w:rsid w:val="00363CAB"/>
    <w:rsid w:val="00363FDF"/>
    <w:rsid w:val="00371A40"/>
    <w:rsid w:val="003768E3"/>
    <w:rsid w:val="00380836"/>
    <w:rsid w:val="00381744"/>
    <w:rsid w:val="00382CF1"/>
    <w:rsid w:val="00384790"/>
    <w:rsid w:val="00391F0B"/>
    <w:rsid w:val="003928F0"/>
    <w:rsid w:val="00393B14"/>
    <w:rsid w:val="00393B21"/>
    <w:rsid w:val="0039494C"/>
    <w:rsid w:val="0039576D"/>
    <w:rsid w:val="003A196E"/>
    <w:rsid w:val="003A1DC0"/>
    <w:rsid w:val="003A3667"/>
    <w:rsid w:val="003A40AE"/>
    <w:rsid w:val="003A5354"/>
    <w:rsid w:val="003A60FF"/>
    <w:rsid w:val="003A72EC"/>
    <w:rsid w:val="003B0955"/>
    <w:rsid w:val="003B0E61"/>
    <w:rsid w:val="003B1566"/>
    <w:rsid w:val="003B5104"/>
    <w:rsid w:val="003B53D4"/>
    <w:rsid w:val="003B600A"/>
    <w:rsid w:val="003B6C9A"/>
    <w:rsid w:val="003C101D"/>
    <w:rsid w:val="003C1BAB"/>
    <w:rsid w:val="003C25AF"/>
    <w:rsid w:val="003C2711"/>
    <w:rsid w:val="003C2B92"/>
    <w:rsid w:val="003C3DBC"/>
    <w:rsid w:val="003C4471"/>
    <w:rsid w:val="003C486A"/>
    <w:rsid w:val="003C61F6"/>
    <w:rsid w:val="003D0960"/>
    <w:rsid w:val="003D11D0"/>
    <w:rsid w:val="003D180A"/>
    <w:rsid w:val="003D5A98"/>
    <w:rsid w:val="003D5B51"/>
    <w:rsid w:val="003D6ACF"/>
    <w:rsid w:val="003E00FD"/>
    <w:rsid w:val="003E2DF2"/>
    <w:rsid w:val="003E42AE"/>
    <w:rsid w:val="003F1DB8"/>
    <w:rsid w:val="003F24BB"/>
    <w:rsid w:val="003F261B"/>
    <w:rsid w:val="003F64B8"/>
    <w:rsid w:val="003F6E8F"/>
    <w:rsid w:val="00401D05"/>
    <w:rsid w:val="004038BD"/>
    <w:rsid w:val="0040391A"/>
    <w:rsid w:val="00403B04"/>
    <w:rsid w:val="00404643"/>
    <w:rsid w:val="00405007"/>
    <w:rsid w:val="0040566D"/>
    <w:rsid w:val="00407860"/>
    <w:rsid w:val="00411B88"/>
    <w:rsid w:val="0041305B"/>
    <w:rsid w:val="004130E0"/>
    <w:rsid w:val="00414B90"/>
    <w:rsid w:val="00415E9C"/>
    <w:rsid w:val="00420366"/>
    <w:rsid w:val="00420FBC"/>
    <w:rsid w:val="004213E9"/>
    <w:rsid w:val="00423CEF"/>
    <w:rsid w:val="00424D22"/>
    <w:rsid w:val="00427105"/>
    <w:rsid w:val="00427D73"/>
    <w:rsid w:val="0043021D"/>
    <w:rsid w:val="00433594"/>
    <w:rsid w:val="00440B48"/>
    <w:rsid w:val="00441952"/>
    <w:rsid w:val="00442C72"/>
    <w:rsid w:val="00442D64"/>
    <w:rsid w:val="0044401C"/>
    <w:rsid w:val="00445629"/>
    <w:rsid w:val="004469D7"/>
    <w:rsid w:val="00450839"/>
    <w:rsid w:val="00451C5D"/>
    <w:rsid w:val="004539CC"/>
    <w:rsid w:val="00453D8F"/>
    <w:rsid w:val="004540F7"/>
    <w:rsid w:val="00456565"/>
    <w:rsid w:val="0046052D"/>
    <w:rsid w:val="00461320"/>
    <w:rsid w:val="00465B4A"/>
    <w:rsid w:val="0046648D"/>
    <w:rsid w:val="004667CB"/>
    <w:rsid w:val="00472AE6"/>
    <w:rsid w:val="00472CB9"/>
    <w:rsid w:val="00474AE5"/>
    <w:rsid w:val="00474C46"/>
    <w:rsid w:val="00475025"/>
    <w:rsid w:val="00477AF2"/>
    <w:rsid w:val="00482707"/>
    <w:rsid w:val="004830B9"/>
    <w:rsid w:val="00484988"/>
    <w:rsid w:val="00485AE2"/>
    <w:rsid w:val="00487B1B"/>
    <w:rsid w:val="00494693"/>
    <w:rsid w:val="00496D82"/>
    <w:rsid w:val="00497FC1"/>
    <w:rsid w:val="004A1D89"/>
    <w:rsid w:val="004A472D"/>
    <w:rsid w:val="004A52C1"/>
    <w:rsid w:val="004A5D1C"/>
    <w:rsid w:val="004A5F07"/>
    <w:rsid w:val="004A6058"/>
    <w:rsid w:val="004A77BA"/>
    <w:rsid w:val="004B29B2"/>
    <w:rsid w:val="004B4930"/>
    <w:rsid w:val="004B5325"/>
    <w:rsid w:val="004B5C38"/>
    <w:rsid w:val="004B6151"/>
    <w:rsid w:val="004B6830"/>
    <w:rsid w:val="004B779F"/>
    <w:rsid w:val="004C041A"/>
    <w:rsid w:val="004C050A"/>
    <w:rsid w:val="004C6BCE"/>
    <w:rsid w:val="004C75F3"/>
    <w:rsid w:val="004D0478"/>
    <w:rsid w:val="004D0B1E"/>
    <w:rsid w:val="004D2A4C"/>
    <w:rsid w:val="004D6015"/>
    <w:rsid w:val="004E1FCD"/>
    <w:rsid w:val="004E2087"/>
    <w:rsid w:val="004E6E84"/>
    <w:rsid w:val="004E737C"/>
    <w:rsid w:val="004F16C3"/>
    <w:rsid w:val="004F1A25"/>
    <w:rsid w:val="004F2945"/>
    <w:rsid w:val="004F40F0"/>
    <w:rsid w:val="004F457F"/>
    <w:rsid w:val="004F5C31"/>
    <w:rsid w:val="004F67E8"/>
    <w:rsid w:val="004F748F"/>
    <w:rsid w:val="004F7A97"/>
    <w:rsid w:val="005042A2"/>
    <w:rsid w:val="005044AD"/>
    <w:rsid w:val="0050545F"/>
    <w:rsid w:val="00505F70"/>
    <w:rsid w:val="00507E7F"/>
    <w:rsid w:val="00512F63"/>
    <w:rsid w:val="00514DE9"/>
    <w:rsid w:val="00515637"/>
    <w:rsid w:val="0052027F"/>
    <w:rsid w:val="00520FFF"/>
    <w:rsid w:val="005217D6"/>
    <w:rsid w:val="005218BA"/>
    <w:rsid w:val="00522982"/>
    <w:rsid w:val="00522C12"/>
    <w:rsid w:val="00523604"/>
    <w:rsid w:val="00524A81"/>
    <w:rsid w:val="00524D5C"/>
    <w:rsid w:val="005256BF"/>
    <w:rsid w:val="005256CC"/>
    <w:rsid w:val="005259EC"/>
    <w:rsid w:val="005274C3"/>
    <w:rsid w:val="0053044C"/>
    <w:rsid w:val="005347A8"/>
    <w:rsid w:val="00536330"/>
    <w:rsid w:val="005431BC"/>
    <w:rsid w:val="005434B5"/>
    <w:rsid w:val="005435D3"/>
    <w:rsid w:val="00544BFD"/>
    <w:rsid w:val="0054718A"/>
    <w:rsid w:val="00552C50"/>
    <w:rsid w:val="005560F1"/>
    <w:rsid w:val="0056159B"/>
    <w:rsid w:val="00561DCB"/>
    <w:rsid w:val="00563E75"/>
    <w:rsid w:val="0056442F"/>
    <w:rsid w:val="005717FD"/>
    <w:rsid w:val="00576AB0"/>
    <w:rsid w:val="005807DB"/>
    <w:rsid w:val="00580C19"/>
    <w:rsid w:val="00582EE0"/>
    <w:rsid w:val="00587CC5"/>
    <w:rsid w:val="005904B2"/>
    <w:rsid w:val="00592519"/>
    <w:rsid w:val="00592EE6"/>
    <w:rsid w:val="005948B5"/>
    <w:rsid w:val="005963A4"/>
    <w:rsid w:val="005975AB"/>
    <w:rsid w:val="005A0FAA"/>
    <w:rsid w:val="005A6BF1"/>
    <w:rsid w:val="005A6EAC"/>
    <w:rsid w:val="005B2882"/>
    <w:rsid w:val="005B2A96"/>
    <w:rsid w:val="005B38C9"/>
    <w:rsid w:val="005B3B45"/>
    <w:rsid w:val="005B449F"/>
    <w:rsid w:val="005B48B9"/>
    <w:rsid w:val="005B6ED9"/>
    <w:rsid w:val="005C3B8F"/>
    <w:rsid w:val="005C4B2F"/>
    <w:rsid w:val="005C71C3"/>
    <w:rsid w:val="005D4033"/>
    <w:rsid w:val="005D45D2"/>
    <w:rsid w:val="005D468B"/>
    <w:rsid w:val="005E436F"/>
    <w:rsid w:val="005E4384"/>
    <w:rsid w:val="005E7A55"/>
    <w:rsid w:val="005F4EF1"/>
    <w:rsid w:val="005F5C8A"/>
    <w:rsid w:val="005F72F3"/>
    <w:rsid w:val="005F7AEE"/>
    <w:rsid w:val="006001A0"/>
    <w:rsid w:val="006012B5"/>
    <w:rsid w:val="00601A55"/>
    <w:rsid w:val="006037B7"/>
    <w:rsid w:val="00610BEB"/>
    <w:rsid w:val="006119C3"/>
    <w:rsid w:val="006141CC"/>
    <w:rsid w:val="00621CAA"/>
    <w:rsid w:val="00622388"/>
    <w:rsid w:val="00622A43"/>
    <w:rsid w:val="006233D8"/>
    <w:rsid w:val="00625566"/>
    <w:rsid w:val="00625619"/>
    <w:rsid w:val="00632D94"/>
    <w:rsid w:val="00632E1B"/>
    <w:rsid w:val="00632ECC"/>
    <w:rsid w:val="0063744B"/>
    <w:rsid w:val="00643CDB"/>
    <w:rsid w:val="00643F60"/>
    <w:rsid w:val="00644954"/>
    <w:rsid w:val="00644EA4"/>
    <w:rsid w:val="00645571"/>
    <w:rsid w:val="00645B8B"/>
    <w:rsid w:val="00647676"/>
    <w:rsid w:val="00650C44"/>
    <w:rsid w:val="0065425F"/>
    <w:rsid w:val="0065626C"/>
    <w:rsid w:val="00656896"/>
    <w:rsid w:val="00657A42"/>
    <w:rsid w:val="00657E94"/>
    <w:rsid w:val="00661574"/>
    <w:rsid w:val="00662246"/>
    <w:rsid w:val="00662618"/>
    <w:rsid w:val="0066460F"/>
    <w:rsid w:val="0066543F"/>
    <w:rsid w:val="00666595"/>
    <w:rsid w:val="006710A1"/>
    <w:rsid w:val="0067518A"/>
    <w:rsid w:val="0067639B"/>
    <w:rsid w:val="00686B42"/>
    <w:rsid w:val="00687017"/>
    <w:rsid w:val="00687264"/>
    <w:rsid w:val="00687DCE"/>
    <w:rsid w:val="00692090"/>
    <w:rsid w:val="00693AEB"/>
    <w:rsid w:val="00695179"/>
    <w:rsid w:val="006953C2"/>
    <w:rsid w:val="0069737D"/>
    <w:rsid w:val="006A0BC4"/>
    <w:rsid w:val="006A146D"/>
    <w:rsid w:val="006B131C"/>
    <w:rsid w:val="006B1495"/>
    <w:rsid w:val="006B2B05"/>
    <w:rsid w:val="006B555D"/>
    <w:rsid w:val="006B5570"/>
    <w:rsid w:val="006B60A0"/>
    <w:rsid w:val="006B75C7"/>
    <w:rsid w:val="006C2502"/>
    <w:rsid w:val="006C4731"/>
    <w:rsid w:val="006C7ED0"/>
    <w:rsid w:val="006D3552"/>
    <w:rsid w:val="006D359C"/>
    <w:rsid w:val="006D3768"/>
    <w:rsid w:val="006D729F"/>
    <w:rsid w:val="006D73C6"/>
    <w:rsid w:val="006E0EEA"/>
    <w:rsid w:val="006E1F4A"/>
    <w:rsid w:val="006E2122"/>
    <w:rsid w:val="006E5B16"/>
    <w:rsid w:val="006F183E"/>
    <w:rsid w:val="006F37AF"/>
    <w:rsid w:val="006F6650"/>
    <w:rsid w:val="00701DEE"/>
    <w:rsid w:val="00703779"/>
    <w:rsid w:val="00704882"/>
    <w:rsid w:val="00705F8C"/>
    <w:rsid w:val="00710012"/>
    <w:rsid w:val="00712D2C"/>
    <w:rsid w:val="007151FA"/>
    <w:rsid w:val="00715928"/>
    <w:rsid w:val="007159F1"/>
    <w:rsid w:val="00716C0C"/>
    <w:rsid w:val="00723665"/>
    <w:rsid w:val="00724634"/>
    <w:rsid w:val="00727AFD"/>
    <w:rsid w:val="0073191F"/>
    <w:rsid w:val="00731C45"/>
    <w:rsid w:val="00735709"/>
    <w:rsid w:val="00735E54"/>
    <w:rsid w:val="00740FE4"/>
    <w:rsid w:val="00744C16"/>
    <w:rsid w:val="007464DA"/>
    <w:rsid w:val="007465EC"/>
    <w:rsid w:val="00746CDC"/>
    <w:rsid w:val="007500A1"/>
    <w:rsid w:val="00752994"/>
    <w:rsid w:val="007536AC"/>
    <w:rsid w:val="007554AF"/>
    <w:rsid w:val="007604D6"/>
    <w:rsid w:val="007629AE"/>
    <w:rsid w:val="00763015"/>
    <w:rsid w:val="00767E90"/>
    <w:rsid w:val="007703F8"/>
    <w:rsid w:val="00771916"/>
    <w:rsid w:val="00771E0E"/>
    <w:rsid w:val="0077221F"/>
    <w:rsid w:val="00772CDA"/>
    <w:rsid w:val="00774599"/>
    <w:rsid w:val="00774D65"/>
    <w:rsid w:val="00775BF0"/>
    <w:rsid w:val="00782096"/>
    <w:rsid w:val="00784984"/>
    <w:rsid w:val="007868AD"/>
    <w:rsid w:val="0079213A"/>
    <w:rsid w:val="00794C6F"/>
    <w:rsid w:val="007A13E7"/>
    <w:rsid w:val="007A252E"/>
    <w:rsid w:val="007A2E92"/>
    <w:rsid w:val="007A3221"/>
    <w:rsid w:val="007A6B0E"/>
    <w:rsid w:val="007A6CC5"/>
    <w:rsid w:val="007B1459"/>
    <w:rsid w:val="007B1932"/>
    <w:rsid w:val="007B2E81"/>
    <w:rsid w:val="007B3958"/>
    <w:rsid w:val="007B47BA"/>
    <w:rsid w:val="007B5850"/>
    <w:rsid w:val="007B5DA9"/>
    <w:rsid w:val="007C2870"/>
    <w:rsid w:val="007C2DA3"/>
    <w:rsid w:val="007C34D4"/>
    <w:rsid w:val="007C49E4"/>
    <w:rsid w:val="007C5335"/>
    <w:rsid w:val="007C6B3C"/>
    <w:rsid w:val="007C77A0"/>
    <w:rsid w:val="007D12E0"/>
    <w:rsid w:val="007D17FD"/>
    <w:rsid w:val="007D357C"/>
    <w:rsid w:val="007D610D"/>
    <w:rsid w:val="007D7E87"/>
    <w:rsid w:val="007E21D7"/>
    <w:rsid w:val="007E3B2D"/>
    <w:rsid w:val="007E45D7"/>
    <w:rsid w:val="007F0F7A"/>
    <w:rsid w:val="007F21CE"/>
    <w:rsid w:val="007F2381"/>
    <w:rsid w:val="007F2EB7"/>
    <w:rsid w:val="007F315A"/>
    <w:rsid w:val="007F3D79"/>
    <w:rsid w:val="0080034B"/>
    <w:rsid w:val="00801DEF"/>
    <w:rsid w:val="008028FA"/>
    <w:rsid w:val="008038A4"/>
    <w:rsid w:val="008046AC"/>
    <w:rsid w:val="0080679B"/>
    <w:rsid w:val="00807C81"/>
    <w:rsid w:val="008109A9"/>
    <w:rsid w:val="00810BEE"/>
    <w:rsid w:val="00814A4D"/>
    <w:rsid w:val="00815A8D"/>
    <w:rsid w:val="008161C0"/>
    <w:rsid w:val="00817068"/>
    <w:rsid w:val="0082103D"/>
    <w:rsid w:val="008228BD"/>
    <w:rsid w:val="008246BF"/>
    <w:rsid w:val="00827CBF"/>
    <w:rsid w:val="00834DE0"/>
    <w:rsid w:val="008418B3"/>
    <w:rsid w:val="0084429D"/>
    <w:rsid w:val="00846EFD"/>
    <w:rsid w:val="0085037B"/>
    <w:rsid w:val="0085190B"/>
    <w:rsid w:val="008540FB"/>
    <w:rsid w:val="0085466C"/>
    <w:rsid w:val="008546E9"/>
    <w:rsid w:val="00856E95"/>
    <w:rsid w:val="00857189"/>
    <w:rsid w:val="0086029E"/>
    <w:rsid w:val="00862A76"/>
    <w:rsid w:val="0086421F"/>
    <w:rsid w:val="0086625B"/>
    <w:rsid w:val="00870118"/>
    <w:rsid w:val="008704ED"/>
    <w:rsid w:val="00870AED"/>
    <w:rsid w:val="008717B1"/>
    <w:rsid w:val="0087521F"/>
    <w:rsid w:val="00875E04"/>
    <w:rsid w:val="008769B3"/>
    <w:rsid w:val="00881DFA"/>
    <w:rsid w:val="0088203E"/>
    <w:rsid w:val="00883EC2"/>
    <w:rsid w:val="00885132"/>
    <w:rsid w:val="00885C3C"/>
    <w:rsid w:val="00886BA7"/>
    <w:rsid w:val="00892513"/>
    <w:rsid w:val="008937B1"/>
    <w:rsid w:val="00895ACD"/>
    <w:rsid w:val="008A0358"/>
    <w:rsid w:val="008A0DAE"/>
    <w:rsid w:val="008A14C5"/>
    <w:rsid w:val="008A1ECF"/>
    <w:rsid w:val="008A21A7"/>
    <w:rsid w:val="008A3421"/>
    <w:rsid w:val="008A34EA"/>
    <w:rsid w:val="008A5402"/>
    <w:rsid w:val="008A7A58"/>
    <w:rsid w:val="008B01AC"/>
    <w:rsid w:val="008B0761"/>
    <w:rsid w:val="008B2CED"/>
    <w:rsid w:val="008B40AA"/>
    <w:rsid w:val="008B57F7"/>
    <w:rsid w:val="008C1507"/>
    <w:rsid w:val="008C1C77"/>
    <w:rsid w:val="008C38CF"/>
    <w:rsid w:val="008C45ED"/>
    <w:rsid w:val="008C4DDE"/>
    <w:rsid w:val="008D038D"/>
    <w:rsid w:val="008D1D1A"/>
    <w:rsid w:val="008D2ABF"/>
    <w:rsid w:val="008D5B17"/>
    <w:rsid w:val="008D5BD6"/>
    <w:rsid w:val="008E0F38"/>
    <w:rsid w:val="008E2D8B"/>
    <w:rsid w:val="008E3C37"/>
    <w:rsid w:val="008E7C87"/>
    <w:rsid w:val="008F234C"/>
    <w:rsid w:val="008F363D"/>
    <w:rsid w:val="008F3FA9"/>
    <w:rsid w:val="008F6AE7"/>
    <w:rsid w:val="008F6B52"/>
    <w:rsid w:val="008F7FE6"/>
    <w:rsid w:val="00902049"/>
    <w:rsid w:val="00902A92"/>
    <w:rsid w:val="00902E49"/>
    <w:rsid w:val="00903246"/>
    <w:rsid w:val="00906431"/>
    <w:rsid w:val="009067D9"/>
    <w:rsid w:val="009110A5"/>
    <w:rsid w:val="00913A56"/>
    <w:rsid w:val="0091478E"/>
    <w:rsid w:val="00923ADD"/>
    <w:rsid w:val="00923E68"/>
    <w:rsid w:val="00927E65"/>
    <w:rsid w:val="00930857"/>
    <w:rsid w:val="00932B4B"/>
    <w:rsid w:val="00936332"/>
    <w:rsid w:val="009364FE"/>
    <w:rsid w:val="009367EF"/>
    <w:rsid w:val="00941625"/>
    <w:rsid w:val="00945559"/>
    <w:rsid w:val="009461B6"/>
    <w:rsid w:val="00951C40"/>
    <w:rsid w:val="009537DF"/>
    <w:rsid w:val="00954772"/>
    <w:rsid w:val="00955F87"/>
    <w:rsid w:val="00957C52"/>
    <w:rsid w:val="009608AB"/>
    <w:rsid w:val="00961D2D"/>
    <w:rsid w:val="0096209F"/>
    <w:rsid w:val="009638B8"/>
    <w:rsid w:val="00965E3F"/>
    <w:rsid w:val="00966C02"/>
    <w:rsid w:val="00967F85"/>
    <w:rsid w:val="0097056C"/>
    <w:rsid w:val="00977F65"/>
    <w:rsid w:val="00980624"/>
    <w:rsid w:val="00982661"/>
    <w:rsid w:val="00982BDB"/>
    <w:rsid w:val="00983DAB"/>
    <w:rsid w:val="0098536C"/>
    <w:rsid w:val="00986603"/>
    <w:rsid w:val="009867AA"/>
    <w:rsid w:val="00987836"/>
    <w:rsid w:val="00987DDF"/>
    <w:rsid w:val="00987F29"/>
    <w:rsid w:val="00991DEE"/>
    <w:rsid w:val="00992442"/>
    <w:rsid w:val="00995C70"/>
    <w:rsid w:val="00996692"/>
    <w:rsid w:val="009A0508"/>
    <w:rsid w:val="009A078A"/>
    <w:rsid w:val="009A2E37"/>
    <w:rsid w:val="009A42F4"/>
    <w:rsid w:val="009A793B"/>
    <w:rsid w:val="009A7BE8"/>
    <w:rsid w:val="009B451F"/>
    <w:rsid w:val="009B50F9"/>
    <w:rsid w:val="009C3AD4"/>
    <w:rsid w:val="009C60B7"/>
    <w:rsid w:val="009C60E4"/>
    <w:rsid w:val="009C611F"/>
    <w:rsid w:val="009C671B"/>
    <w:rsid w:val="009D02F2"/>
    <w:rsid w:val="009D114F"/>
    <w:rsid w:val="009D162A"/>
    <w:rsid w:val="009D264E"/>
    <w:rsid w:val="009D4375"/>
    <w:rsid w:val="009D5022"/>
    <w:rsid w:val="009D512C"/>
    <w:rsid w:val="009D59CC"/>
    <w:rsid w:val="009E1EC5"/>
    <w:rsid w:val="009E4772"/>
    <w:rsid w:val="009E4C9F"/>
    <w:rsid w:val="009E5963"/>
    <w:rsid w:val="009E74B2"/>
    <w:rsid w:val="009E7E37"/>
    <w:rsid w:val="009F007F"/>
    <w:rsid w:val="009F1D90"/>
    <w:rsid w:val="009F3968"/>
    <w:rsid w:val="009F64CC"/>
    <w:rsid w:val="009F7010"/>
    <w:rsid w:val="00A008BD"/>
    <w:rsid w:val="00A01781"/>
    <w:rsid w:val="00A047B5"/>
    <w:rsid w:val="00A054A3"/>
    <w:rsid w:val="00A06031"/>
    <w:rsid w:val="00A06448"/>
    <w:rsid w:val="00A07345"/>
    <w:rsid w:val="00A07395"/>
    <w:rsid w:val="00A07AF6"/>
    <w:rsid w:val="00A07B28"/>
    <w:rsid w:val="00A07BD0"/>
    <w:rsid w:val="00A13920"/>
    <w:rsid w:val="00A13CD7"/>
    <w:rsid w:val="00A13EA8"/>
    <w:rsid w:val="00A14028"/>
    <w:rsid w:val="00A1485D"/>
    <w:rsid w:val="00A14A11"/>
    <w:rsid w:val="00A20145"/>
    <w:rsid w:val="00A204C8"/>
    <w:rsid w:val="00A24A60"/>
    <w:rsid w:val="00A25176"/>
    <w:rsid w:val="00A25890"/>
    <w:rsid w:val="00A26A7A"/>
    <w:rsid w:val="00A27413"/>
    <w:rsid w:val="00A27E95"/>
    <w:rsid w:val="00A30119"/>
    <w:rsid w:val="00A30500"/>
    <w:rsid w:val="00A310BD"/>
    <w:rsid w:val="00A34D50"/>
    <w:rsid w:val="00A36F85"/>
    <w:rsid w:val="00A37E92"/>
    <w:rsid w:val="00A400C9"/>
    <w:rsid w:val="00A43300"/>
    <w:rsid w:val="00A460CC"/>
    <w:rsid w:val="00A50723"/>
    <w:rsid w:val="00A54789"/>
    <w:rsid w:val="00A54CC7"/>
    <w:rsid w:val="00A56431"/>
    <w:rsid w:val="00A6298D"/>
    <w:rsid w:val="00A672D4"/>
    <w:rsid w:val="00A67A3B"/>
    <w:rsid w:val="00A70D43"/>
    <w:rsid w:val="00A70F76"/>
    <w:rsid w:val="00A73203"/>
    <w:rsid w:val="00A73E1C"/>
    <w:rsid w:val="00A74761"/>
    <w:rsid w:val="00A75AC1"/>
    <w:rsid w:val="00A75F02"/>
    <w:rsid w:val="00A80E63"/>
    <w:rsid w:val="00A81D93"/>
    <w:rsid w:val="00A81E28"/>
    <w:rsid w:val="00A8382B"/>
    <w:rsid w:val="00A85B97"/>
    <w:rsid w:val="00A85C19"/>
    <w:rsid w:val="00A8605D"/>
    <w:rsid w:val="00A86FF9"/>
    <w:rsid w:val="00A90B59"/>
    <w:rsid w:val="00A91BA6"/>
    <w:rsid w:val="00A961C4"/>
    <w:rsid w:val="00A97693"/>
    <w:rsid w:val="00A97EF1"/>
    <w:rsid w:val="00AA392D"/>
    <w:rsid w:val="00AA5B8E"/>
    <w:rsid w:val="00AA6A85"/>
    <w:rsid w:val="00AB1086"/>
    <w:rsid w:val="00AB1EE1"/>
    <w:rsid w:val="00AB2F39"/>
    <w:rsid w:val="00AB317F"/>
    <w:rsid w:val="00AB4147"/>
    <w:rsid w:val="00AB4442"/>
    <w:rsid w:val="00AB6307"/>
    <w:rsid w:val="00AC11B4"/>
    <w:rsid w:val="00AC4897"/>
    <w:rsid w:val="00AC64BB"/>
    <w:rsid w:val="00AC72B8"/>
    <w:rsid w:val="00AC7313"/>
    <w:rsid w:val="00AD4D08"/>
    <w:rsid w:val="00AD63F8"/>
    <w:rsid w:val="00AE14C8"/>
    <w:rsid w:val="00AE191B"/>
    <w:rsid w:val="00AE318A"/>
    <w:rsid w:val="00AE61F3"/>
    <w:rsid w:val="00AF297D"/>
    <w:rsid w:val="00AF458D"/>
    <w:rsid w:val="00AF48A3"/>
    <w:rsid w:val="00AF4B1F"/>
    <w:rsid w:val="00B07FB5"/>
    <w:rsid w:val="00B117D3"/>
    <w:rsid w:val="00B16269"/>
    <w:rsid w:val="00B20EAA"/>
    <w:rsid w:val="00B21C5A"/>
    <w:rsid w:val="00B23D82"/>
    <w:rsid w:val="00B260BC"/>
    <w:rsid w:val="00B26F94"/>
    <w:rsid w:val="00B2795C"/>
    <w:rsid w:val="00B344D4"/>
    <w:rsid w:val="00B35C6D"/>
    <w:rsid w:val="00B3793D"/>
    <w:rsid w:val="00B37D23"/>
    <w:rsid w:val="00B41695"/>
    <w:rsid w:val="00B439F3"/>
    <w:rsid w:val="00B43FA2"/>
    <w:rsid w:val="00B46831"/>
    <w:rsid w:val="00B46F1D"/>
    <w:rsid w:val="00B50368"/>
    <w:rsid w:val="00B508EC"/>
    <w:rsid w:val="00B5213D"/>
    <w:rsid w:val="00B522DF"/>
    <w:rsid w:val="00B53A8F"/>
    <w:rsid w:val="00B54B84"/>
    <w:rsid w:val="00B55F00"/>
    <w:rsid w:val="00B55F21"/>
    <w:rsid w:val="00B561D9"/>
    <w:rsid w:val="00B56ACC"/>
    <w:rsid w:val="00B62011"/>
    <w:rsid w:val="00B62705"/>
    <w:rsid w:val="00B643A1"/>
    <w:rsid w:val="00B651BC"/>
    <w:rsid w:val="00B66139"/>
    <w:rsid w:val="00B67914"/>
    <w:rsid w:val="00B7192D"/>
    <w:rsid w:val="00B7220B"/>
    <w:rsid w:val="00B73B29"/>
    <w:rsid w:val="00B748FA"/>
    <w:rsid w:val="00B74DF3"/>
    <w:rsid w:val="00B81B84"/>
    <w:rsid w:val="00B82CA4"/>
    <w:rsid w:val="00B8395A"/>
    <w:rsid w:val="00B84192"/>
    <w:rsid w:val="00B84E31"/>
    <w:rsid w:val="00B8768D"/>
    <w:rsid w:val="00B878FF"/>
    <w:rsid w:val="00B92FEF"/>
    <w:rsid w:val="00B93678"/>
    <w:rsid w:val="00B9405E"/>
    <w:rsid w:val="00B94590"/>
    <w:rsid w:val="00B94A2A"/>
    <w:rsid w:val="00B95599"/>
    <w:rsid w:val="00B955F1"/>
    <w:rsid w:val="00B972AA"/>
    <w:rsid w:val="00B97880"/>
    <w:rsid w:val="00BA01D2"/>
    <w:rsid w:val="00BA0640"/>
    <w:rsid w:val="00BA2806"/>
    <w:rsid w:val="00BA62E1"/>
    <w:rsid w:val="00BA71E5"/>
    <w:rsid w:val="00BB0D7E"/>
    <w:rsid w:val="00BB1872"/>
    <w:rsid w:val="00BB2359"/>
    <w:rsid w:val="00BB374F"/>
    <w:rsid w:val="00BB3CD9"/>
    <w:rsid w:val="00BB5074"/>
    <w:rsid w:val="00BB7991"/>
    <w:rsid w:val="00BC0EF0"/>
    <w:rsid w:val="00BC1660"/>
    <w:rsid w:val="00BC211C"/>
    <w:rsid w:val="00BC4109"/>
    <w:rsid w:val="00BC4C10"/>
    <w:rsid w:val="00BC7487"/>
    <w:rsid w:val="00BC7D00"/>
    <w:rsid w:val="00BD45B4"/>
    <w:rsid w:val="00BD582B"/>
    <w:rsid w:val="00BD5D9F"/>
    <w:rsid w:val="00BD6657"/>
    <w:rsid w:val="00BE3051"/>
    <w:rsid w:val="00BE69F3"/>
    <w:rsid w:val="00BF3517"/>
    <w:rsid w:val="00BF3AAB"/>
    <w:rsid w:val="00BF41BE"/>
    <w:rsid w:val="00BF5E33"/>
    <w:rsid w:val="00BF7759"/>
    <w:rsid w:val="00C01586"/>
    <w:rsid w:val="00C02E0E"/>
    <w:rsid w:val="00C0644C"/>
    <w:rsid w:val="00C07243"/>
    <w:rsid w:val="00C07483"/>
    <w:rsid w:val="00C12A4E"/>
    <w:rsid w:val="00C13AF2"/>
    <w:rsid w:val="00C21D9C"/>
    <w:rsid w:val="00C25160"/>
    <w:rsid w:val="00C251EA"/>
    <w:rsid w:val="00C26A73"/>
    <w:rsid w:val="00C26FA5"/>
    <w:rsid w:val="00C27474"/>
    <w:rsid w:val="00C310E9"/>
    <w:rsid w:val="00C3131B"/>
    <w:rsid w:val="00C3400F"/>
    <w:rsid w:val="00C35BA7"/>
    <w:rsid w:val="00C400A3"/>
    <w:rsid w:val="00C40871"/>
    <w:rsid w:val="00C43456"/>
    <w:rsid w:val="00C4364A"/>
    <w:rsid w:val="00C43664"/>
    <w:rsid w:val="00C45833"/>
    <w:rsid w:val="00C518EC"/>
    <w:rsid w:val="00C51928"/>
    <w:rsid w:val="00C52EE7"/>
    <w:rsid w:val="00C54442"/>
    <w:rsid w:val="00C56580"/>
    <w:rsid w:val="00C56CBD"/>
    <w:rsid w:val="00C6026B"/>
    <w:rsid w:val="00C61957"/>
    <w:rsid w:val="00C63DB8"/>
    <w:rsid w:val="00C67C44"/>
    <w:rsid w:val="00C714A1"/>
    <w:rsid w:val="00C73AF1"/>
    <w:rsid w:val="00C761B0"/>
    <w:rsid w:val="00C76859"/>
    <w:rsid w:val="00C7719F"/>
    <w:rsid w:val="00C8053E"/>
    <w:rsid w:val="00C807BF"/>
    <w:rsid w:val="00C856DA"/>
    <w:rsid w:val="00C93191"/>
    <w:rsid w:val="00C9399F"/>
    <w:rsid w:val="00C93E72"/>
    <w:rsid w:val="00C95EAE"/>
    <w:rsid w:val="00C95F77"/>
    <w:rsid w:val="00C96458"/>
    <w:rsid w:val="00C96750"/>
    <w:rsid w:val="00C96928"/>
    <w:rsid w:val="00C97E79"/>
    <w:rsid w:val="00CA025C"/>
    <w:rsid w:val="00CA12B1"/>
    <w:rsid w:val="00CA3BF2"/>
    <w:rsid w:val="00CA5363"/>
    <w:rsid w:val="00CA7CD2"/>
    <w:rsid w:val="00CB0334"/>
    <w:rsid w:val="00CB1271"/>
    <w:rsid w:val="00CB242A"/>
    <w:rsid w:val="00CB27AC"/>
    <w:rsid w:val="00CB53DF"/>
    <w:rsid w:val="00CB5414"/>
    <w:rsid w:val="00CB5A22"/>
    <w:rsid w:val="00CB61D9"/>
    <w:rsid w:val="00CB763B"/>
    <w:rsid w:val="00CB7F74"/>
    <w:rsid w:val="00CC1A72"/>
    <w:rsid w:val="00CC328B"/>
    <w:rsid w:val="00CC5D3E"/>
    <w:rsid w:val="00CC7025"/>
    <w:rsid w:val="00CD3F66"/>
    <w:rsid w:val="00CD5B78"/>
    <w:rsid w:val="00CD7566"/>
    <w:rsid w:val="00CD76FA"/>
    <w:rsid w:val="00CD7A39"/>
    <w:rsid w:val="00CE1BE5"/>
    <w:rsid w:val="00CE1C73"/>
    <w:rsid w:val="00CE43C5"/>
    <w:rsid w:val="00CE5BDC"/>
    <w:rsid w:val="00CE6C11"/>
    <w:rsid w:val="00CE7EE5"/>
    <w:rsid w:val="00CF0D97"/>
    <w:rsid w:val="00CF178C"/>
    <w:rsid w:val="00CF2370"/>
    <w:rsid w:val="00CF5E8B"/>
    <w:rsid w:val="00CF6F62"/>
    <w:rsid w:val="00D00B7D"/>
    <w:rsid w:val="00D02992"/>
    <w:rsid w:val="00D0470D"/>
    <w:rsid w:val="00D055CD"/>
    <w:rsid w:val="00D05B27"/>
    <w:rsid w:val="00D05CDA"/>
    <w:rsid w:val="00D05D65"/>
    <w:rsid w:val="00D07FA3"/>
    <w:rsid w:val="00D1087B"/>
    <w:rsid w:val="00D1091C"/>
    <w:rsid w:val="00D110B1"/>
    <w:rsid w:val="00D110EA"/>
    <w:rsid w:val="00D115ED"/>
    <w:rsid w:val="00D123DA"/>
    <w:rsid w:val="00D1243A"/>
    <w:rsid w:val="00D139DB"/>
    <w:rsid w:val="00D157A3"/>
    <w:rsid w:val="00D15AC5"/>
    <w:rsid w:val="00D1619C"/>
    <w:rsid w:val="00D2082F"/>
    <w:rsid w:val="00D22E6F"/>
    <w:rsid w:val="00D22FB5"/>
    <w:rsid w:val="00D23639"/>
    <w:rsid w:val="00D2482B"/>
    <w:rsid w:val="00D25384"/>
    <w:rsid w:val="00D25534"/>
    <w:rsid w:val="00D26DAF"/>
    <w:rsid w:val="00D320A7"/>
    <w:rsid w:val="00D32763"/>
    <w:rsid w:val="00D33987"/>
    <w:rsid w:val="00D3575F"/>
    <w:rsid w:val="00D40E9B"/>
    <w:rsid w:val="00D436A2"/>
    <w:rsid w:val="00D43EA5"/>
    <w:rsid w:val="00D44304"/>
    <w:rsid w:val="00D47BBD"/>
    <w:rsid w:val="00D50D92"/>
    <w:rsid w:val="00D51180"/>
    <w:rsid w:val="00D51ECE"/>
    <w:rsid w:val="00D52CDE"/>
    <w:rsid w:val="00D5360B"/>
    <w:rsid w:val="00D550E5"/>
    <w:rsid w:val="00D55717"/>
    <w:rsid w:val="00D6631C"/>
    <w:rsid w:val="00D70FBB"/>
    <w:rsid w:val="00D725F8"/>
    <w:rsid w:val="00D74769"/>
    <w:rsid w:val="00D76F6B"/>
    <w:rsid w:val="00D77C61"/>
    <w:rsid w:val="00D80971"/>
    <w:rsid w:val="00D80B06"/>
    <w:rsid w:val="00D80BA5"/>
    <w:rsid w:val="00D813FC"/>
    <w:rsid w:val="00D82066"/>
    <w:rsid w:val="00D82C49"/>
    <w:rsid w:val="00D83BAB"/>
    <w:rsid w:val="00D83C41"/>
    <w:rsid w:val="00D8427E"/>
    <w:rsid w:val="00D842A8"/>
    <w:rsid w:val="00D842BD"/>
    <w:rsid w:val="00D84FC6"/>
    <w:rsid w:val="00D8568E"/>
    <w:rsid w:val="00D86293"/>
    <w:rsid w:val="00D86C7C"/>
    <w:rsid w:val="00D8782C"/>
    <w:rsid w:val="00D9060B"/>
    <w:rsid w:val="00D916CE"/>
    <w:rsid w:val="00D93E70"/>
    <w:rsid w:val="00D9416B"/>
    <w:rsid w:val="00D947C2"/>
    <w:rsid w:val="00D9480B"/>
    <w:rsid w:val="00D94B78"/>
    <w:rsid w:val="00D94E57"/>
    <w:rsid w:val="00DA2038"/>
    <w:rsid w:val="00DA38B5"/>
    <w:rsid w:val="00DA47B3"/>
    <w:rsid w:val="00DA4E4D"/>
    <w:rsid w:val="00DA7A3C"/>
    <w:rsid w:val="00DA7C13"/>
    <w:rsid w:val="00DC0067"/>
    <w:rsid w:val="00DC0AEF"/>
    <w:rsid w:val="00DC0CCE"/>
    <w:rsid w:val="00DC2468"/>
    <w:rsid w:val="00DC2BD0"/>
    <w:rsid w:val="00DC5172"/>
    <w:rsid w:val="00DC5D9B"/>
    <w:rsid w:val="00DC6676"/>
    <w:rsid w:val="00DC7AF3"/>
    <w:rsid w:val="00DD0CF2"/>
    <w:rsid w:val="00DD14ED"/>
    <w:rsid w:val="00DD4B1F"/>
    <w:rsid w:val="00DD4CFE"/>
    <w:rsid w:val="00DE310D"/>
    <w:rsid w:val="00DE55C0"/>
    <w:rsid w:val="00DF12DC"/>
    <w:rsid w:val="00DF1B86"/>
    <w:rsid w:val="00DF2837"/>
    <w:rsid w:val="00DF73E5"/>
    <w:rsid w:val="00E008F7"/>
    <w:rsid w:val="00E00B50"/>
    <w:rsid w:val="00E00E87"/>
    <w:rsid w:val="00E011B7"/>
    <w:rsid w:val="00E0177F"/>
    <w:rsid w:val="00E02889"/>
    <w:rsid w:val="00E03D2E"/>
    <w:rsid w:val="00E03F4F"/>
    <w:rsid w:val="00E07E7F"/>
    <w:rsid w:val="00E13418"/>
    <w:rsid w:val="00E135C2"/>
    <w:rsid w:val="00E17960"/>
    <w:rsid w:val="00E219C4"/>
    <w:rsid w:val="00E22837"/>
    <w:rsid w:val="00E236B6"/>
    <w:rsid w:val="00E244FB"/>
    <w:rsid w:val="00E3219B"/>
    <w:rsid w:val="00E339C8"/>
    <w:rsid w:val="00E35257"/>
    <w:rsid w:val="00E3789F"/>
    <w:rsid w:val="00E37B08"/>
    <w:rsid w:val="00E43407"/>
    <w:rsid w:val="00E43EA4"/>
    <w:rsid w:val="00E46A45"/>
    <w:rsid w:val="00E500B3"/>
    <w:rsid w:val="00E53120"/>
    <w:rsid w:val="00E55432"/>
    <w:rsid w:val="00E575E0"/>
    <w:rsid w:val="00E61924"/>
    <w:rsid w:val="00E645EF"/>
    <w:rsid w:val="00E658A9"/>
    <w:rsid w:val="00E65BB0"/>
    <w:rsid w:val="00E66677"/>
    <w:rsid w:val="00E66E5B"/>
    <w:rsid w:val="00E76396"/>
    <w:rsid w:val="00E801C9"/>
    <w:rsid w:val="00E814F9"/>
    <w:rsid w:val="00E8185A"/>
    <w:rsid w:val="00E82552"/>
    <w:rsid w:val="00E825E1"/>
    <w:rsid w:val="00E82F31"/>
    <w:rsid w:val="00E83CB1"/>
    <w:rsid w:val="00E850A3"/>
    <w:rsid w:val="00E85BE9"/>
    <w:rsid w:val="00E91143"/>
    <w:rsid w:val="00E919C8"/>
    <w:rsid w:val="00E935A8"/>
    <w:rsid w:val="00E951A1"/>
    <w:rsid w:val="00E957BE"/>
    <w:rsid w:val="00E97906"/>
    <w:rsid w:val="00EA1129"/>
    <w:rsid w:val="00EA199A"/>
    <w:rsid w:val="00EA2026"/>
    <w:rsid w:val="00EA2A75"/>
    <w:rsid w:val="00EA2C13"/>
    <w:rsid w:val="00EA3654"/>
    <w:rsid w:val="00EA3A6F"/>
    <w:rsid w:val="00EA4CF4"/>
    <w:rsid w:val="00EA5DAA"/>
    <w:rsid w:val="00EA690E"/>
    <w:rsid w:val="00EB51C9"/>
    <w:rsid w:val="00EB576C"/>
    <w:rsid w:val="00EB67E4"/>
    <w:rsid w:val="00EC3DEE"/>
    <w:rsid w:val="00EC60F6"/>
    <w:rsid w:val="00ED398F"/>
    <w:rsid w:val="00ED3B27"/>
    <w:rsid w:val="00ED46B8"/>
    <w:rsid w:val="00ED5835"/>
    <w:rsid w:val="00ED62E4"/>
    <w:rsid w:val="00ED66AD"/>
    <w:rsid w:val="00ED7CA3"/>
    <w:rsid w:val="00EE7BBA"/>
    <w:rsid w:val="00EF09B3"/>
    <w:rsid w:val="00EF2BEF"/>
    <w:rsid w:val="00F00AEF"/>
    <w:rsid w:val="00F02F18"/>
    <w:rsid w:val="00F05C68"/>
    <w:rsid w:val="00F061F2"/>
    <w:rsid w:val="00F06E37"/>
    <w:rsid w:val="00F07C82"/>
    <w:rsid w:val="00F07F83"/>
    <w:rsid w:val="00F07FAF"/>
    <w:rsid w:val="00F10769"/>
    <w:rsid w:val="00F11B84"/>
    <w:rsid w:val="00F12D62"/>
    <w:rsid w:val="00F14671"/>
    <w:rsid w:val="00F14E37"/>
    <w:rsid w:val="00F15D87"/>
    <w:rsid w:val="00F16C5A"/>
    <w:rsid w:val="00F22BB7"/>
    <w:rsid w:val="00F2435B"/>
    <w:rsid w:val="00F246B8"/>
    <w:rsid w:val="00F24FD8"/>
    <w:rsid w:val="00F257C1"/>
    <w:rsid w:val="00F2638D"/>
    <w:rsid w:val="00F30214"/>
    <w:rsid w:val="00F3389D"/>
    <w:rsid w:val="00F35037"/>
    <w:rsid w:val="00F36A83"/>
    <w:rsid w:val="00F3766E"/>
    <w:rsid w:val="00F378D0"/>
    <w:rsid w:val="00F37E5B"/>
    <w:rsid w:val="00F40074"/>
    <w:rsid w:val="00F4048C"/>
    <w:rsid w:val="00F406E0"/>
    <w:rsid w:val="00F419D7"/>
    <w:rsid w:val="00F4258E"/>
    <w:rsid w:val="00F44B58"/>
    <w:rsid w:val="00F50925"/>
    <w:rsid w:val="00F5245A"/>
    <w:rsid w:val="00F543B4"/>
    <w:rsid w:val="00F5461E"/>
    <w:rsid w:val="00F54646"/>
    <w:rsid w:val="00F54B08"/>
    <w:rsid w:val="00F54D99"/>
    <w:rsid w:val="00F55CF1"/>
    <w:rsid w:val="00F56009"/>
    <w:rsid w:val="00F5637F"/>
    <w:rsid w:val="00F577F9"/>
    <w:rsid w:val="00F61F3A"/>
    <w:rsid w:val="00F6408C"/>
    <w:rsid w:val="00F64EEF"/>
    <w:rsid w:val="00F73A19"/>
    <w:rsid w:val="00F748A4"/>
    <w:rsid w:val="00F83978"/>
    <w:rsid w:val="00F8607D"/>
    <w:rsid w:val="00F86ECA"/>
    <w:rsid w:val="00F95DC4"/>
    <w:rsid w:val="00FA2497"/>
    <w:rsid w:val="00FA726D"/>
    <w:rsid w:val="00FA767A"/>
    <w:rsid w:val="00FB0FD7"/>
    <w:rsid w:val="00FB1771"/>
    <w:rsid w:val="00FB1D84"/>
    <w:rsid w:val="00FB1F47"/>
    <w:rsid w:val="00FB21D6"/>
    <w:rsid w:val="00FB2843"/>
    <w:rsid w:val="00FB4ADB"/>
    <w:rsid w:val="00FB4F45"/>
    <w:rsid w:val="00FB5F94"/>
    <w:rsid w:val="00FC4DE8"/>
    <w:rsid w:val="00FC7E34"/>
    <w:rsid w:val="00FD09BC"/>
    <w:rsid w:val="00FD0E37"/>
    <w:rsid w:val="00FD18ED"/>
    <w:rsid w:val="00FD3752"/>
    <w:rsid w:val="00FD7106"/>
    <w:rsid w:val="00FD744A"/>
    <w:rsid w:val="00FE39B3"/>
    <w:rsid w:val="00FE3B38"/>
    <w:rsid w:val="00FE3C5A"/>
    <w:rsid w:val="00FE6639"/>
    <w:rsid w:val="00FF65A5"/>
    <w:rsid w:val="00FF7596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F8578"/>
  <w15:docId w15:val="{B2CA4786-5B04-4A9A-BB25-4A89580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15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66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F315A"/>
    <w:pPr>
      <w:keepNext/>
      <w:numPr>
        <w:ilvl w:val="2"/>
        <w:numId w:val="1"/>
      </w:numPr>
      <w:overflowPunct w:val="0"/>
      <w:autoSpaceDE w:val="0"/>
      <w:spacing w:line="288" w:lineRule="auto"/>
      <w:textAlignment w:val="baseline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7F315A"/>
    <w:pPr>
      <w:keepNext/>
      <w:numPr>
        <w:ilvl w:val="3"/>
        <w:numId w:val="1"/>
      </w:numPr>
      <w:overflowPunct w:val="0"/>
      <w:autoSpaceDE w:val="0"/>
      <w:spacing w:line="228" w:lineRule="auto"/>
      <w:jc w:val="center"/>
      <w:textAlignment w:val="baseline"/>
      <w:outlineLvl w:val="3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666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  <w:rsid w:val="007F315A"/>
  </w:style>
  <w:style w:type="character" w:customStyle="1" w:styleId="Absatz-Standardschriftart">
    <w:name w:val="Absatz-Standardschriftart"/>
    <w:rsid w:val="007F315A"/>
  </w:style>
  <w:style w:type="character" w:customStyle="1" w:styleId="WW-Absatz-Standardschriftart">
    <w:name w:val="WW-Absatz-Standardschriftart"/>
    <w:rsid w:val="007F315A"/>
  </w:style>
  <w:style w:type="character" w:customStyle="1" w:styleId="2">
    <w:name w:val="Основной шрифт абзаца2"/>
    <w:rsid w:val="007F315A"/>
  </w:style>
  <w:style w:type="character" w:customStyle="1" w:styleId="11">
    <w:name w:val="Основной шрифт абзаца1"/>
    <w:rsid w:val="007F315A"/>
  </w:style>
  <w:style w:type="character" w:customStyle="1" w:styleId="12">
    <w:name w:val="Гиперссылка1"/>
    <w:rsid w:val="007F315A"/>
    <w:rPr>
      <w:color w:val="0000FF"/>
      <w:u w:val="single"/>
    </w:rPr>
  </w:style>
  <w:style w:type="character" w:styleId="a3">
    <w:name w:val="Hyperlink"/>
    <w:rsid w:val="007F315A"/>
    <w:rPr>
      <w:color w:val="0000FF"/>
      <w:u w:val="single"/>
    </w:rPr>
  </w:style>
  <w:style w:type="character" w:customStyle="1" w:styleId="a4">
    <w:name w:val="Символ нумерации"/>
    <w:rsid w:val="007F315A"/>
  </w:style>
  <w:style w:type="paragraph" w:customStyle="1" w:styleId="13">
    <w:name w:val="Заголовок1"/>
    <w:basedOn w:val="a"/>
    <w:next w:val="a5"/>
    <w:rsid w:val="007F31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CE7EE5"/>
    <w:pPr>
      <w:overflowPunct w:val="0"/>
      <w:autoSpaceDE w:val="0"/>
      <w:spacing w:before="220"/>
      <w:ind w:right="864"/>
      <w:jc w:val="both"/>
      <w:textAlignment w:val="baseline"/>
    </w:pPr>
    <w:rPr>
      <w:i/>
      <w:sz w:val="24"/>
    </w:rPr>
  </w:style>
  <w:style w:type="paragraph" w:styleId="a7">
    <w:name w:val="List"/>
    <w:basedOn w:val="a5"/>
    <w:rsid w:val="007F315A"/>
    <w:rPr>
      <w:rFonts w:cs="Tahoma"/>
    </w:rPr>
  </w:style>
  <w:style w:type="paragraph" w:customStyle="1" w:styleId="31">
    <w:name w:val="Название3"/>
    <w:basedOn w:val="a"/>
    <w:rsid w:val="00CE7EE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7F315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CE7EE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7F315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7F31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7F315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rsid w:val="007F315A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paragraph" w:styleId="a8">
    <w:name w:val="Title"/>
    <w:basedOn w:val="a"/>
    <w:next w:val="a9"/>
    <w:qFormat/>
    <w:rsid w:val="00CE7EE5"/>
    <w:pPr>
      <w:overflowPunct w:val="0"/>
      <w:autoSpaceDE w:val="0"/>
      <w:ind w:right="864" w:firstLine="567"/>
      <w:jc w:val="center"/>
      <w:textAlignment w:val="baseline"/>
    </w:pPr>
    <w:rPr>
      <w:sz w:val="24"/>
    </w:rPr>
  </w:style>
  <w:style w:type="paragraph" w:styleId="a9">
    <w:name w:val="Subtitle"/>
    <w:basedOn w:val="13"/>
    <w:next w:val="a5"/>
    <w:qFormat/>
    <w:rsid w:val="00CE7EE5"/>
    <w:pPr>
      <w:jc w:val="center"/>
    </w:pPr>
    <w:rPr>
      <w:i/>
      <w:iCs/>
    </w:rPr>
  </w:style>
  <w:style w:type="paragraph" w:styleId="aa">
    <w:name w:val="footer"/>
    <w:basedOn w:val="a"/>
    <w:link w:val="ab"/>
    <w:uiPriority w:val="99"/>
    <w:rsid w:val="007F315A"/>
    <w:pPr>
      <w:tabs>
        <w:tab w:val="center" w:pos="4677"/>
        <w:tab w:val="right" w:pos="9355"/>
      </w:tabs>
      <w:overflowPunct w:val="0"/>
      <w:autoSpaceDE w:val="0"/>
      <w:textAlignment w:val="baseline"/>
    </w:pPr>
  </w:style>
  <w:style w:type="paragraph" w:styleId="ac">
    <w:name w:val="Body Text Indent"/>
    <w:basedOn w:val="a"/>
    <w:rsid w:val="00CE7EE5"/>
    <w:pPr>
      <w:overflowPunct w:val="0"/>
      <w:autoSpaceDE w:val="0"/>
      <w:ind w:right="286" w:firstLine="567"/>
      <w:jc w:val="both"/>
      <w:textAlignment w:val="baseline"/>
    </w:pPr>
    <w:rPr>
      <w:sz w:val="23"/>
    </w:rPr>
  </w:style>
  <w:style w:type="paragraph" w:styleId="ad">
    <w:name w:val="header"/>
    <w:basedOn w:val="a"/>
    <w:rsid w:val="007F315A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e">
    <w:name w:val="Содержимое таблицы"/>
    <w:basedOn w:val="a"/>
    <w:rsid w:val="007F315A"/>
    <w:pPr>
      <w:suppressLineNumbers/>
    </w:pPr>
  </w:style>
  <w:style w:type="paragraph" w:customStyle="1" w:styleId="af">
    <w:name w:val="Заголовок таблицы"/>
    <w:basedOn w:val="ae"/>
    <w:rsid w:val="00CE7EE5"/>
    <w:pPr>
      <w:jc w:val="center"/>
    </w:pPr>
    <w:rPr>
      <w:b/>
      <w:bCs/>
    </w:rPr>
  </w:style>
  <w:style w:type="paragraph" w:customStyle="1" w:styleId="ConsPlusNormal">
    <w:name w:val="ConsPlu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link w:val="af1"/>
    <w:semiHidden/>
    <w:unhideWhenUsed/>
    <w:rsid w:val="00CE7EE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semiHidden/>
    <w:rsid w:val="009110A5"/>
    <w:rPr>
      <w:rFonts w:ascii="Segoe UI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rsid w:val="00771E0E"/>
  </w:style>
  <w:style w:type="character" w:styleId="af2">
    <w:name w:val="annotation reference"/>
    <w:uiPriority w:val="99"/>
    <w:semiHidden/>
    <w:unhideWhenUsed/>
    <w:rsid w:val="0065626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5626C"/>
    <w:pPr>
      <w:suppressAutoHyphens w:val="0"/>
    </w:pPr>
    <w:rPr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5626C"/>
  </w:style>
  <w:style w:type="paragraph" w:customStyle="1" w:styleId="LO-Normal">
    <w:name w:val="LO-Normal"/>
    <w:rsid w:val="009D59CC"/>
    <w:pPr>
      <w:widowControl w:val="0"/>
      <w:suppressAutoHyphens/>
      <w:spacing w:before="120"/>
    </w:pPr>
    <w:rPr>
      <w:sz w:val="24"/>
      <w:lang w:eastAsia="zh-CN"/>
    </w:rPr>
  </w:style>
  <w:style w:type="character" w:customStyle="1" w:styleId="10">
    <w:name w:val="Заголовок 1 Знак"/>
    <w:link w:val="1"/>
    <w:uiPriority w:val="9"/>
    <w:rsid w:val="00E666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80">
    <w:name w:val="Заголовок 8 Знак"/>
    <w:link w:val="8"/>
    <w:uiPriority w:val="9"/>
    <w:rsid w:val="00E6667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f5">
    <w:name w:val="No Spacing"/>
    <w:uiPriority w:val="1"/>
    <w:qFormat/>
    <w:rsid w:val="00CE7EE5"/>
    <w:rPr>
      <w:rFonts w:ascii="Calibri" w:eastAsia="Calibri" w:hAnsi="Calibri"/>
      <w:sz w:val="22"/>
      <w:szCs w:val="22"/>
      <w:lang w:eastAsia="en-US"/>
    </w:rPr>
  </w:style>
  <w:style w:type="paragraph" w:styleId="af6">
    <w:name w:val="Normal (Web)"/>
    <w:basedOn w:val="a"/>
    <w:uiPriority w:val="99"/>
    <w:rsid w:val="0085190B"/>
    <w:pPr>
      <w:autoSpaceDN w:val="0"/>
      <w:spacing w:before="100" w:after="100"/>
      <w:textAlignment w:val="baseline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C1BAB"/>
    <w:rPr>
      <w:i/>
      <w:sz w:val="24"/>
      <w:lang w:eastAsia="ar-SA"/>
    </w:rPr>
  </w:style>
  <w:style w:type="paragraph" w:styleId="af7">
    <w:name w:val="annotation subject"/>
    <w:basedOn w:val="af3"/>
    <w:next w:val="af3"/>
    <w:link w:val="af8"/>
    <w:uiPriority w:val="99"/>
    <w:semiHidden/>
    <w:unhideWhenUsed/>
    <w:rsid w:val="005A6EAC"/>
    <w:pPr>
      <w:suppressAutoHyphens/>
    </w:pPr>
    <w:rPr>
      <w:b/>
      <w:bCs/>
      <w:lang w:eastAsia="ar-SA"/>
    </w:rPr>
  </w:style>
  <w:style w:type="character" w:customStyle="1" w:styleId="af8">
    <w:name w:val="Тема примечания Знак"/>
    <w:basedOn w:val="af4"/>
    <w:link w:val="af7"/>
    <w:uiPriority w:val="99"/>
    <w:semiHidden/>
    <w:rsid w:val="005A6EAC"/>
    <w:rPr>
      <w:b/>
      <w:bCs/>
      <w:lang w:eastAsia="ar-SA"/>
    </w:rPr>
  </w:style>
  <w:style w:type="paragraph" w:styleId="af9">
    <w:name w:val="List Paragraph"/>
    <w:basedOn w:val="a"/>
    <w:uiPriority w:val="34"/>
    <w:qFormat/>
    <w:rsid w:val="000E3D32"/>
    <w:pPr>
      <w:ind w:left="720"/>
      <w:contextualSpacing/>
    </w:pPr>
  </w:style>
  <w:style w:type="character" w:customStyle="1" w:styleId="22">
    <w:name w:val="Гиперссылка2"/>
    <w:rsid w:val="00CE7EE5"/>
    <w:rPr>
      <w:color w:val="0000FF"/>
      <w:u w:val="single"/>
    </w:rPr>
  </w:style>
  <w:style w:type="paragraph" w:customStyle="1" w:styleId="23">
    <w:name w:val="Заголовок2"/>
    <w:basedOn w:val="a"/>
    <w:next w:val="a5"/>
    <w:rsid w:val="00CE7EE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220">
    <w:name w:val="Основной текст 22"/>
    <w:basedOn w:val="a"/>
    <w:rsid w:val="00CE7EE5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character" w:customStyle="1" w:styleId="FontStyle12">
    <w:name w:val="Font Style12"/>
    <w:basedOn w:val="a0"/>
    <w:uiPriority w:val="99"/>
    <w:rsid w:val="0046648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794C6F"/>
    <w:pPr>
      <w:widowControl w:val="0"/>
      <w:suppressAutoHyphens w:val="0"/>
      <w:autoSpaceDE w:val="0"/>
      <w:autoSpaceDN w:val="0"/>
      <w:adjustRightInd w:val="0"/>
      <w:spacing w:line="283" w:lineRule="exact"/>
    </w:pPr>
    <w:rPr>
      <w:rFonts w:eastAsiaTheme="minorEastAsia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8C45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s@nhs-kuzbas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ynpz@yayanp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7047E-7453-4323-A32C-C5EB03EA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4846</Words>
  <Characters>27623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3/</vt:lpstr>
    </vt:vector>
  </TitlesOfParts>
  <Company/>
  <LinksUpToDate>false</LinksUpToDate>
  <CharactersWithSpaces>32405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3/</dc:title>
  <dc:creator>Kornilova</dc:creator>
  <cp:lastModifiedBy>Банщикова Алена Сергеевна</cp:lastModifiedBy>
  <cp:revision>8</cp:revision>
  <cp:lastPrinted>2024-12-23T07:53:00Z</cp:lastPrinted>
  <dcterms:created xsi:type="dcterms:W3CDTF">2025-08-11T06:43:00Z</dcterms:created>
  <dcterms:modified xsi:type="dcterms:W3CDTF">2025-11-24T04:41:00Z</dcterms:modified>
</cp:coreProperties>
</file>